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E25B9A" w14:textId="77777777" w:rsidR="00024326" w:rsidRPr="00E33337" w:rsidRDefault="00024326">
      <w:pPr>
        <w:spacing w:line="360" w:lineRule="auto"/>
        <w:rPr>
          <w:sz w:val="20"/>
        </w:rPr>
      </w:pPr>
    </w:p>
    <w:p w14:paraId="1FE10DF2" w14:textId="77777777" w:rsidR="00024326" w:rsidRPr="00E33337" w:rsidRDefault="00024326">
      <w:pPr>
        <w:spacing w:line="360" w:lineRule="auto"/>
        <w:rPr>
          <w:sz w:val="20"/>
        </w:rPr>
      </w:pPr>
    </w:p>
    <w:p w14:paraId="17E0BF14" w14:textId="77777777" w:rsidR="0017214F" w:rsidRPr="002B30C8" w:rsidRDefault="0017214F" w:rsidP="00D1240F">
      <w:pPr>
        <w:tabs>
          <w:tab w:val="left" w:pos="540"/>
          <w:tab w:val="left" w:pos="720"/>
        </w:tabs>
        <w:jc w:val="right"/>
        <w:rPr>
          <w:sz w:val="22"/>
          <w:szCs w:val="22"/>
        </w:rPr>
      </w:pPr>
      <w:r w:rsidRPr="00E33337">
        <w:rPr>
          <w:sz w:val="22"/>
          <w:szCs w:val="22"/>
        </w:rPr>
        <w:t xml:space="preserve">                                                                                                                    </w:t>
      </w:r>
      <w:r w:rsidR="00CB1977">
        <w:rPr>
          <w:sz w:val="22"/>
          <w:szCs w:val="22"/>
        </w:rPr>
        <w:t xml:space="preserve">              </w:t>
      </w:r>
      <w:r w:rsidRPr="00E33337">
        <w:rPr>
          <w:sz w:val="22"/>
          <w:szCs w:val="22"/>
        </w:rPr>
        <w:t xml:space="preserve"> </w:t>
      </w:r>
      <w:r w:rsidRPr="002B30C8">
        <w:rPr>
          <w:sz w:val="22"/>
          <w:szCs w:val="22"/>
        </w:rPr>
        <w:t xml:space="preserve">Załącznik nr </w:t>
      </w:r>
      <w:r w:rsidR="00C83AC9">
        <w:rPr>
          <w:sz w:val="22"/>
          <w:szCs w:val="22"/>
        </w:rPr>
        <w:t>4</w:t>
      </w:r>
      <w:r w:rsidR="00F61D86">
        <w:rPr>
          <w:sz w:val="22"/>
          <w:szCs w:val="22"/>
        </w:rPr>
        <w:t xml:space="preserve"> do S</w:t>
      </w:r>
      <w:r w:rsidR="00347BD1" w:rsidRPr="002B30C8">
        <w:rPr>
          <w:sz w:val="22"/>
          <w:szCs w:val="22"/>
        </w:rPr>
        <w:t>WZ</w:t>
      </w:r>
    </w:p>
    <w:p w14:paraId="240F24A7" w14:textId="77777777" w:rsidR="0017214F" w:rsidRPr="00E33337" w:rsidRDefault="0017214F">
      <w:pPr>
        <w:rPr>
          <w:i/>
          <w:iCs/>
          <w:sz w:val="16"/>
        </w:rPr>
      </w:pPr>
    </w:p>
    <w:p w14:paraId="73FDF1F5" w14:textId="77777777" w:rsidR="00CB1977" w:rsidRDefault="00CB1977" w:rsidP="00C83AC9">
      <w:pPr>
        <w:rPr>
          <w:b/>
          <w:bCs/>
          <w:sz w:val="18"/>
          <w:szCs w:val="18"/>
        </w:rPr>
      </w:pPr>
    </w:p>
    <w:p w14:paraId="7038354B" w14:textId="77777777" w:rsidR="00CB1977" w:rsidRDefault="00CB1977" w:rsidP="00C14639">
      <w:pPr>
        <w:pStyle w:val="Nagwek1"/>
        <w:tabs>
          <w:tab w:val="left" w:pos="0"/>
        </w:tabs>
        <w:jc w:val="right"/>
        <w:rPr>
          <w:b w:val="0"/>
          <w:bCs w:val="0"/>
          <w:sz w:val="18"/>
          <w:szCs w:val="18"/>
        </w:rPr>
      </w:pPr>
    </w:p>
    <w:p w14:paraId="376170AA" w14:textId="77777777" w:rsidR="00C14639" w:rsidRPr="002B30C8" w:rsidRDefault="00C83AC9" w:rsidP="00C14639">
      <w:pPr>
        <w:pStyle w:val="Nagwek1"/>
        <w:tabs>
          <w:tab w:val="left" w:pos="0"/>
        </w:tabs>
        <w:jc w:val="right"/>
        <w:rPr>
          <w:b w:val="0"/>
          <w:bCs w:val="0"/>
          <w:sz w:val="22"/>
          <w:szCs w:val="22"/>
        </w:rPr>
      </w:pPr>
      <w:r>
        <w:rPr>
          <w:b w:val="0"/>
          <w:bCs w:val="0"/>
          <w:sz w:val="18"/>
          <w:szCs w:val="18"/>
        </w:rPr>
        <w:t xml:space="preserve"> </w:t>
      </w:r>
    </w:p>
    <w:p w14:paraId="7CD32C6F" w14:textId="77777777" w:rsidR="00F61CE4" w:rsidRDefault="00F61CE4" w:rsidP="00F61C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5CAC50" w14:textId="77777777" w:rsidR="00F61CE4" w:rsidRDefault="00F61CE4" w:rsidP="00F61C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A4B5AFF" w14:textId="77777777" w:rsidR="00F61CE4" w:rsidRDefault="00F61CE4" w:rsidP="00F61C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214506E" w14:textId="77777777" w:rsidR="00C14639" w:rsidRPr="00E33337" w:rsidRDefault="00C14639" w:rsidP="00C14639">
      <w:pPr>
        <w:pStyle w:val="Nagwek1"/>
        <w:tabs>
          <w:tab w:val="left" w:pos="0"/>
        </w:tabs>
        <w:rPr>
          <w:sz w:val="22"/>
        </w:rPr>
      </w:pPr>
    </w:p>
    <w:p w14:paraId="795D6D97" w14:textId="77777777" w:rsidR="00F61CE4" w:rsidRDefault="00F61CE4" w:rsidP="00F61CE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5E53E5" w14:textId="77777777" w:rsidR="00C14639" w:rsidRPr="00E33337" w:rsidRDefault="00C14639" w:rsidP="00C14639">
      <w:pPr>
        <w:rPr>
          <w:sz w:val="22"/>
        </w:rPr>
      </w:pPr>
    </w:p>
    <w:p w14:paraId="5DC53A0D" w14:textId="77777777" w:rsidR="00C14639" w:rsidRPr="00E33337" w:rsidRDefault="00C14639" w:rsidP="00C14639">
      <w:pPr>
        <w:jc w:val="center"/>
        <w:rPr>
          <w:sz w:val="22"/>
        </w:rPr>
      </w:pPr>
    </w:p>
    <w:p w14:paraId="7250F7F6" w14:textId="77777777" w:rsidR="00C14639" w:rsidRPr="00E33337" w:rsidRDefault="00C14639" w:rsidP="00C14639">
      <w:pPr>
        <w:pStyle w:val="Nagwek1"/>
        <w:tabs>
          <w:tab w:val="left" w:pos="0"/>
        </w:tabs>
        <w:jc w:val="center"/>
        <w:rPr>
          <w:sz w:val="22"/>
        </w:rPr>
      </w:pPr>
      <w:r w:rsidRPr="00E33337">
        <w:rPr>
          <w:sz w:val="22"/>
        </w:rPr>
        <w:t xml:space="preserve">WYKAZ WYKONANYCH DOSTAW </w:t>
      </w:r>
    </w:p>
    <w:p w14:paraId="27458025" w14:textId="77777777" w:rsidR="00C14639" w:rsidRPr="00E33337" w:rsidRDefault="00C14639" w:rsidP="00C14639"/>
    <w:p w14:paraId="3051D4F3" w14:textId="77777777" w:rsidR="00C14639" w:rsidRPr="00E33337" w:rsidRDefault="00C14639" w:rsidP="00AA2B74">
      <w:pPr>
        <w:jc w:val="center"/>
        <w:rPr>
          <w:sz w:val="22"/>
        </w:rPr>
      </w:pPr>
      <w:r w:rsidRPr="00E33337">
        <w:rPr>
          <w:sz w:val="22"/>
        </w:rPr>
        <w:t>Zrealizowanych w ostatnich trzech latach przed upływem terminu składania ofert</w:t>
      </w:r>
    </w:p>
    <w:p w14:paraId="4E632905" w14:textId="77777777" w:rsidR="00AA2B74" w:rsidRPr="00E33337" w:rsidRDefault="00AA2B74" w:rsidP="005A13F1">
      <w:pPr>
        <w:numPr>
          <w:ilvl w:val="12"/>
          <w:numId w:val="0"/>
        </w:numPr>
        <w:rPr>
          <w:sz w:val="22"/>
        </w:rPr>
      </w:pPr>
    </w:p>
    <w:p w14:paraId="4D298E3D" w14:textId="77777777" w:rsidR="00AA2B74" w:rsidRPr="00E33337" w:rsidRDefault="00082610" w:rsidP="00AA2B74">
      <w:pPr>
        <w:numPr>
          <w:ilvl w:val="12"/>
          <w:numId w:val="0"/>
        </w:numPr>
        <w:ind w:left="426"/>
        <w:rPr>
          <w:b/>
          <w:sz w:val="22"/>
        </w:rPr>
      </w:pPr>
      <w:r w:rsidRPr="00E33337">
        <w:rPr>
          <w:sz w:val="22"/>
        </w:rPr>
        <w:t>Informuję</w:t>
      </w:r>
      <w:r w:rsidR="00AA2B74" w:rsidRPr="00E33337">
        <w:rPr>
          <w:sz w:val="22"/>
        </w:rPr>
        <w:t>, że zrealizowałem w okresie ostatnich 3 lat przed upływem terminu składania ofert następujące dostawy odpowiadające wymaganiom Zamawiającego</w:t>
      </w:r>
      <w:r w:rsidR="00AA2B74" w:rsidRPr="00E33337">
        <w:rPr>
          <w:b/>
          <w:sz w:val="22"/>
        </w:rPr>
        <w:t>:</w:t>
      </w:r>
    </w:p>
    <w:p w14:paraId="4E42A9CE" w14:textId="77777777" w:rsidR="00C14639" w:rsidRPr="00E33337" w:rsidRDefault="00C14639" w:rsidP="00C14639">
      <w:pPr>
        <w:rPr>
          <w:i/>
          <w:sz w:val="22"/>
        </w:rPr>
      </w:pPr>
    </w:p>
    <w:tbl>
      <w:tblPr>
        <w:tblW w:w="9524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5"/>
        <w:gridCol w:w="1841"/>
        <w:gridCol w:w="1842"/>
        <w:gridCol w:w="1843"/>
        <w:gridCol w:w="1903"/>
      </w:tblGrid>
      <w:tr w:rsidR="00C14639" w:rsidRPr="00E33337" w14:paraId="78630F97" w14:textId="77777777" w:rsidTr="005A13F1"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791009" w14:textId="77777777" w:rsidR="00C14639" w:rsidRPr="00E33337" w:rsidRDefault="00082610" w:rsidP="00547A19">
            <w:pPr>
              <w:snapToGrid w:val="0"/>
              <w:jc w:val="center"/>
              <w:rPr>
                <w:sz w:val="22"/>
              </w:rPr>
            </w:pPr>
            <w:r w:rsidRPr="00E33337">
              <w:rPr>
                <w:sz w:val="22"/>
              </w:rPr>
              <w:t>Podmiot na rzecz którego realizowano dostawę (nazwa Zamawiającego)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691F0F" w14:textId="77777777" w:rsidR="00C14639" w:rsidRPr="00E33337" w:rsidRDefault="00082610" w:rsidP="00547A19">
            <w:pPr>
              <w:snapToGrid w:val="0"/>
              <w:jc w:val="center"/>
              <w:rPr>
                <w:sz w:val="22"/>
              </w:rPr>
            </w:pPr>
            <w:r w:rsidRPr="00E33337">
              <w:rPr>
                <w:sz w:val="22"/>
              </w:rPr>
              <w:t>Data wykonania dostaw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94A9C" w14:textId="77777777" w:rsidR="00082610" w:rsidRPr="00E33337" w:rsidRDefault="00082610" w:rsidP="00547A19">
            <w:pPr>
              <w:snapToGrid w:val="0"/>
              <w:jc w:val="center"/>
              <w:rPr>
                <w:sz w:val="22"/>
              </w:rPr>
            </w:pPr>
            <w:r w:rsidRPr="00E33337">
              <w:rPr>
                <w:sz w:val="22"/>
              </w:rPr>
              <w:t>Wartość dostaw</w:t>
            </w:r>
          </w:p>
          <w:p w14:paraId="570FF313" w14:textId="77777777" w:rsidR="00C14639" w:rsidRPr="00E33337" w:rsidRDefault="00082610" w:rsidP="00547A19">
            <w:pPr>
              <w:snapToGrid w:val="0"/>
              <w:jc w:val="center"/>
              <w:rPr>
                <w:sz w:val="22"/>
              </w:rPr>
            </w:pPr>
            <w:r w:rsidRPr="00E33337">
              <w:rPr>
                <w:sz w:val="22"/>
              </w:rPr>
              <w:t>brutto w zł (PLN)**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ED06C8" w14:textId="77777777" w:rsidR="00C14639" w:rsidRPr="00E33337" w:rsidRDefault="00082610" w:rsidP="00547A19">
            <w:pPr>
              <w:snapToGrid w:val="0"/>
              <w:jc w:val="center"/>
              <w:rPr>
                <w:sz w:val="22"/>
              </w:rPr>
            </w:pPr>
            <w:r w:rsidRPr="00E33337">
              <w:rPr>
                <w:sz w:val="22"/>
              </w:rPr>
              <w:t>Rodzaj wykonanych dostaw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9E932" w14:textId="77777777" w:rsidR="00082610" w:rsidRPr="00E33337" w:rsidRDefault="00082610" w:rsidP="00547A19">
            <w:pPr>
              <w:snapToGrid w:val="0"/>
              <w:jc w:val="center"/>
              <w:rPr>
                <w:sz w:val="22"/>
              </w:rPr>
            </w:pPr>
            <w:r w:rsidRPr="00E33337">
              <w:rPr>
                <w:sz w:val="22"/>
              </w:rPr>
              <w:t>Uwagi</w:t>
            </w:r>
          </w:p>
          <w:p w14:paraId="23E3E208" w14:textId="77777777" w:rsidR="004E7723" w:rsidRPr="00E33337" w:rsidRDefault="004E7723" w:rsidP="00547A19">
            <w:pPr>
              <w:snapToGrid w:val="0"/>
              <w:jc w:val="center"/>
              <w:rPr>
                <w:sz w:val="22"/>
              </w:rPr>
            </w:pPr>
          </w:p>
        </w:tc>
      </w:tr>
      <w:tr w:rsidR="00C14639" w:rsidRPr="00E33337" w14:paraId="7AA5C983" w14:textId="77777777" w:rsidTr="005A13F1">
        <w:tc>
          <w:tcPr>
            <w:tcW w:w="2095" w:type="dxa"/>
            <w:tcBorders>
              <w:left w:val="single" w:sz="4" w:space="0" w:color="000000"/>
              <w:bottom w:val="single" w:sz="4" w:space="0" w:color="000000"/>
            </w:tcBorders>
          </w:tcPr>
          <w:p w14:paraId="0B5A0706" w14:textId="77777777" w:rsidR="00C14639" w:rsidRPr="00E33337" w:rsidRDefault="00C14639" w:rsidP="0074663A">
            <w:pPr>
              <w:snapToGrid w:val="0"/>
              <w:rPr>
                <w:sz w:val="22"/>
              </w:rPr>
            </w:pPr>
            <w:r w:rsidRPr="00E33337">
              <w:rPr>
                <w:sz w:val="22"/>
              </w:rPr>
              <w:t xml:space="preserve"> </w:t>
            </w:r>
          </w:p>
          <w:p w14:paraId="17CC2BB4" w14:textId="77777777" w:rsidR="00C14639" w:rsidRPr="00E33337" w:rsidRDefault="00C14639" w:rsidP="0074663A">
            <w:pPr>
              <w:rPr>
                <w:sz w:val="22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14:paraId="0EB5468D" w14:textId="77777777" w:rsidR="00C14639" w:rsidRDefault="00C14639" w:rsidP="0074663A">
            <w:pPr>
              <w:snapToGrid w:val="0"/>
              <w:rPr>
                <w:sz w:val="22"/>
              </w:rPr>
            </w:pPr>
          </w:p>
          <w:p w14:paraId="5B603E80" w14:textId="77777777" w:rsidR="009C121E" w:rsidRDefault="009C121E" w:rsidP="0074663A">
            <w:pPr>
              <w:snapToGrid w:val="0"/>
              <w:rPr>
                <w:sz w:val="22"/>
              </w:rPr>
            </w:pPr>
          </w:p>
          <w:p w14:paraId="164AA5F2" w14:textId="77777777" w:rsidR="009C121E" w:rsidRDefault="009C121E" w:rsidP="0074663A">
            <w:pPr>
              <w:snapToGrid w:val="0"/>
              <w:rPr>
                <w:sz w:val="22"/>
              </w:rPr>
            </w:pPr>
          </w:p>
          <w:p w14:paraId="48CCE88A" w14:textId="77777777" w:rsidR="009C121E" w:rsidRDefault="009C121E" w:rsidP="0074663A">
            <w:pPr>
              <w:snapToGrid w:val="0"/>
              <w:rPr>
                <w:sz w:val="22"/>
              </w:rPr>
            </w:pPr>
          </w:p>
          <w:p w14:paraId="7801D5BD" w14:textId="77777777" w:rsidR="009C121E" w:rsidRDefault="009C121E" w:rsidP="0074663A">
            <w:pPr>
              <w:snapToGrid w:val="0"/>
              <w:rPr>
                <w:sz w:val="22"/>
              </w:rPr>
            </w:pPr>
          </w:p>
          <w:p w14:paraId="7971AB2B" w14:textId="77777777" w:rsidR="009C121E" w:rsidRPr="00E33337" w:rsidRDefault="009C121E" w:rsidP="0074663A">
            <w:pPr>
              <w:snapToGrid w:val="0"/>
              <w:rPr>
                <w:sz w:val="22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18C08609" w14:textId="77777777" w:rsidR="00C14639" w:rsidRPr="00E33337" w:rsidRDefault="00C14639" w:rsidP="0074663A">
            <w:pPr>
              <w:snapToGrid w:val="0"/>
              <w:rPr>
                <w:sz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CE2D306" w14:textId="77777777" w:rsidR="00C14639" w:rsidRPr="00E33337" w:rsidRDefault="00C14639" w:rsidP="0074663A">
            <w:pPr>
              <w:snapToGrid w:val="0"/>
              <w:rPr>
                <w:sz w:val="22"/>
              </w:rPr>
            </w:pP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5929" w14:textId="77777777" w:rsidR="00C14639" w:rsidRPr="00E33337" w:rsidRDefault="00C14639" w:rsidP="0074663A">
            <w:pPr>
              <w:snapToGrid w:val="0"/>
              <w:rPr>
                <w:sz w:val="22"/>
              </w:rPr>
            </w:pPr>
          </w:p>
          <w:p w14:paraId="1857346B" w14:textId="77777777" w:rsidR="005A13F1" w:rsidRPr="00E33337" w:rsidRDefault="005A13F1" w:rsidP="0074663A">
            <w:pPr>
              <w:snapToGrid w:val="0"/>
              <w:rPr>
                <w:sz w:val="22"/>
              </w:rPr>
            </w:pPr>
          </w:p>
          <w:p w14:paraId="64829B06" w14:textId="77777777" w:rsidR="005A13F1" w:rsidRPr="00E33337" w:rsidRDefault="005A13F1" w:rsidP="0074663A">
            <w:pPr>
              <w:snapToGrid w:val="0"/>
              <w:rPr>
                <w:sz w:val="22"/>
              </w:rPr>
            </w:pPr>
          </w:p>
          <w:p w14:paraId="01823131" w14:textId="77777777" w:rsidR="005A13F1" w:rsidRPr="00E33337" w:rsidRDefault="005A13F1" w:rsidP="0074663A">
            <w:pPr>
              <w:snapToGrid w:val="0"/>
              <w:rPr>
                <w:sz w:val="22"/>
              </w:rPr>
            </w:pPr>
          </w:p>
        </w:tc>
      </w:tr>
      <w:tr w:rsidR="005A13F1" w:rsidRPr="00E33337" w14:paraId="173419BE" w14:textId="77777777" w:rsidTr="005A13F1">
        <w:tc>
          <w:tcPr>
            <w:tcW w:w="2095" w:type="dxa"/>
            <w:tcBorders>
              <w:left w:val="single" w:sz="4" w:space="0" w:color="000000"/>
              <w:bottom w:val="single" w:sz="4" w:space="0" w:color="000000"/>
            </w:tcBorders>
          </w:tcPr>
          <w:p w14:paraId="4530A6F1" w14:textId="77777777" w:rsidR="005A13F1" w:rsidRPr="00E33337" w:rsidRDefault="005A13F1" w:rsidP="0074663A">
            <w:pPr>
              <w:snapToGrid w:val="0"/>
              <w:rPr>
                <w:sz w:val="22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14:paraId="768156C5" w14:textId="77777777" w:rsidR="005A13F1" w:rsidRDefault="005A13F1" w:rsidP="0074663A">
            <w:pPr>
              <w:snapToGrid w:val="0"/>
              <w:rPr>
                <w:sz w:val="22"/>
              </w:rPr>
            </w:pPr>
          </w:p>
          <w:p w14:paraId="5AEAC0FF" w14:textId="77777777" w:rsidR="009C121E" w:rsidRDefault="009C121E" w:rsidP="0074663A">
            <w:pPr>
              <w:snapToGrid w:val="0"/>
              <w:rPr>
                <w:sz w:val="22"/>
              </w:rPr>
            </w:pPr>
          </w:p>
          <w:p w14:paraId="7AFAD32B" w14:textId="77777777" w:rsidR="009C121E" w:rsidRDefault="009C121E" w:rsidP="0074663A">
            <w:pPr>
              <w:snapToGrid w:val="0"/>
              <w:rPr>
                <w:sz w:val="22"/>
              </w:rPr>
            </w:pPr>
          </w:p>
          <w:p w14:paraId="03842557" w14:textId="77777777" w:rsidR="009C121E" w:rsidRDefault="009C121E" w:rsidP="0074663A">
            <w:pPr>
              <w:snapToGrid w:val="0"/>
              <w:rPr>
                <w:sz w:val="22"/>
              </w:rPr>
            </w:pPr>
          </w:p>
          <w:p w14:paraId="7F9932E0" w14:textId="77777777" w:rsidR="009C121E" w:rsidRDefault="009C121E" w:rsidP="0074663A">
            <w:pPr>
              <w:snapToGrid w:val="0"/>
              <w:rPr>
                <w:sz w:val="22"/>
              </w:rPr>
            </w:pPr>
          </w:p>
          <w:p w14:paraId="3341A506" w14:textId="77777777" w:rsidR="009C121E" w:rsidRPr="00E33337" w:rsidRDefault="009C121E" w:rsidP="0074663A">
            <w:pPr>
              <w:snapToGrid w:val="0"/>
              <w:rPr>
                <w:sz w:val="22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7864B583" w14:textId="77777777" w:rsidR="005A13F1" w:rsidRPr="00E33337" w:rsidRDefault="005A13F1" w:rsidP="0074663A">
            <w:pPr>
              <w:snapToGrid w:val="0"/>
              <w:rPr>
                <w:sz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A9456BA" w14:textId="77777777" w:rsidR="005A13F1" w:rsidRPr="00E33337" w:rsidRDefault="005A13F1" w:rsidP="0074663A">
            <w:pPr>
              <w:snapToGrid w:val="0"/>
              <w:rPr>
                <w:sz w:val="22"/>
              </w:rPr>
            </w:pP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0C64" w14:textId="77777777" w:rsidR="005A13F1" w:rsidRPr="00E33337" w:rsidRDefault="005A13F1" w:rsidP="0074663A">
            <w:pPr>
              <w:snapToGrid w:val="0"/>
              <w:rPr>
                <w:sz w:val="22"/>
              </w:rPr>
            </w:pPr>
          </w:p>
          <w:p w14:paraId="4378249B" w14:textId="77777777" w:rsidR="005A13F1" w:rsidRPr="00E33337" w:rsidRDefault="005A13F1" w:rsidP="0074663A">
            <w:pPr>
              <w:snapToGrid w:val="0"/>
              <w:rPr>
                <w:sz w:val="22"/>
              </w:rPr>
            </w:pPr>
          </w:p>
          <w:p w14:paraId="732124B3" w14:textId="77777777" w:rsidR="005A13F1" w:rsidRPr="00E33337" w:rsidRDefault="005A13F1" w:rsidP="0074663A">
            <w:pPr>
              <w:snapToGrid w:val="0"/>
              <w:rPr>
                <w:sz w:val="22"/>
              </w:rPr>
            </w:pPr>
          </w:p>
          <w:p w14:paraId="5989D16D" w14:textId="77777777" w:rsidR="005A13F1" w:rsidRPr="00E33337" w:rsidRDefault="005A13F1" w:rsidP="0074663A">
            <w:pPr>
              <w:snapToGrid w:val="0"/>
              <w:rPr>
                <w:sz w:val="22"/>
              </w:rPr>
            </w:pPr>
          </w:p>
        </w:tc>
      </w:tr>
    </w:tbl>
    <w:p w14:paraId="44CC4B04" w14:textId="77777777" w:rsidR="00C14639" w:rsidRPr="00E33337" w:rsidRDefault="00C14639" w:rsidP="00C14639"/>
    <w:p w14:paraId="6C66ACBF" w14:textId="77777777" w:rsidR="00A33E73" w:rsidRPr="00E33337" w:rsidRDefault="00A33E73" w:rsidP="005A13F1">
      <w:pPr>
        <w:widowControl w:val="0"/>
        <w:autoSpaceDE w:val="0"/>
        <w:autoSpaceDN w:val="0"/>
        <w:adjustRightInd w:val="0"/>
        <w:spacing w:line="246" w:lineRule="exact"/>
        <w:ind w:left="238"/>
        <w:jc w:val="both"/>
        <w:rPr>
          <w:rFonts w:ascii="Arial" w:hAnsi="Arial" w:cs="Arial"/>
          <w:sz w:val="22"/>
          <w:szCs w:val="22"/>
        </w:rPr>
      </w:pPr>
      <w:r w:rsidRPr="00E33337">
        <w:rPr>
          <w:sz w:val="22"/>
          <w:szCs w:val="22"/>
        </w:rPr>
        <w:t>**</w:t>
      </w:r>
      <w:r w:rsidRPr="00E33337">
        <w:rPr>
          <w:i/>
          <w:iCs/>
          <w:sz w:val="22"/>
          <w:szCs w:val="22"/>
        </w:rPr>
        <w:t xml:space="preserve"> </w:t>
      </w:r>
      <w:r w:rsidRPr="00E33337">
        <w:rPr>
          <w:iCs/>
          <w:sz w:val="22"/>
          <w:szCs w:val="22"/>
        </w:rPr>
        <w:t>Wykonawcy, którzy realizowali zamówienia w innych walutach, powinni dokonać przeliczenia na PLN wg średniego kursu walut</w:t>
      </w:r>
      <w:r w:rsidRPr="00E33337">
        <w:rPr>
          <w:rFonts w:ascii="Arial" w:hAnsi="Arial" w:cs="Arial"/>
          <w:spacing w:val="-1"/>
          <w:sz w:val="22"/>
          <w:szCs w:val="22"/>
        </w:rPr>
        <w:t xml:space="preserve"> </w:t>
      </w:r>
      <w:r w:rsidRPr="00E33337">
        <w:rPr>
          <w:spacing w:val="-1"/>
          <w:sz w:val="22"/>
          <w:szCs w:val="22"/>
        </w:rPr>
        <w:t>w</w:t>
      </w:r>
      <w:r w:rsidRPr="00E33337">
        <w:rPr>
          <w:spacing w:val="-2"/>
          <w:sz w:val="22"/>
          <w:szCs w:val="22"/>
        </w:rPr>
        <w:t>y</w:t>
      </w:r>
      <w:r w:rsidRPr="00E33337">
        <w:rPr>
          <w:spacing w:val="1"/>
          <w:sz w:val="22"/>
          <w:szCs w:val="22"/>
        </w:rPr>
        <w:t>li</w:t>
      </w:r>
      <w:r w:rsidRPr="00E33337">
        <w:rPr>
          <w:sz w:val="22"/>
          <w:szCs w:val="22"/>
        </w:rPr>
        <w:t>c</w:t>
      </w:r>
      <w:r w:rsidRPr="00E33337">
        <w:rPr>
          <w:spacing w:val="-2"/>
          <w:sz w:val="22"/>
          <w:szCs w:val="22"/>
        </w:rPr>
        <w:t>z</w:t>
      </w:r>
      <w:r w:rsidRPr="00E33337">
        <w:rPr>
          <w:sz w:val="22"/>
          <w:szCs w:val="22"/>
        </w:rPr>
        <w:t>ane</w:t>
      </w:r>
      <w:r w:rsidRPr="00E33337">
        <w:rPr>
          <w:spacing w:val="-2"/>
          <w:sz w:val="22"/>
          <w:szCs w:val="22"/>
        </w:rPr>
        <w:t>g</w:t>
      </w:r>
      <w:r w:rsidRPr="00E33337">
        <w:rPr>
          <w:sz w:val="22"/>
          <w:szCs w:val="22"/>
        </w:rPr>
        <w:t>o i</w:t>
      </w:r>
      <w:r w:rsidRPr="00E33337">
        <w:rPr>
          <w:spacing w:val="1"/>
          <w:sz w:val="22"/>
          <w:szCs w:val="22"/>
        </w:rPr>
        <w:t xml:space="preserve"> </w:t>
      </w:r>
      <w:r w:rsidRPr="00E33337">
        <w:rPr>
          <w:sz w:val="22"/>
          <w:szCs w:val="22"/>
        </w:rPr>
        <w:t>o</w:t>
      </w:r>
      <w:r w:rsidRPr="00E33337">
        <w:rPr>
          <w:spacing w:val="-2"/>
          <w:sz w:val="22"/>
          <w:szCs w:val="22"/>
        </w:rPr>
        <w:t>g</w:t>
      </w:r>
      <w:r w:rsidRPr="00E33337">
        <w:rPr>
          <w:spacing w:val="1"/>
          <w:sz w:val="22"/>
          <w:szCs w:val="22"/>
        </w:rPr>
        <w:t>ł</w:t>
      </w:r>
      <w:r w:rsidRPr="00E33337">
        <w:rPr>
          <w:spacing w:val="-2"/>
          <w:sz w:val="22"/>
          <w:szCs w:val="22"/>
        </w:rPr>
        <w:t>a</w:t>
      </w:r>
      <w:r w:rsidRPr="00E33337">
        <w:rPr>
          <w:spacing w:val="1"/>
          <w:sz w:val="22"/>
          <w:szCs w:val="22"/>
        </w:rPr>
        <w:t>s</w:t>
      </w:r>
      <w:r w:rsidRPr="00E33337">
        <w:rPr>
          <w:spacing w:val="-2"/>
          <w:sz w:val="22"/>
          <w:szCs w:val="22"/>
        </w:rPr>
        <w:t>z</w:t>
      </w:r>
      <w:r w:rsidRPr="00E33337">
        <w:rPr>
          <w:sz w:val="22"/>
          <w:szCs w:val="22"/>
        </w:rPr>
        <w:t>ane</w:t>
      </w:r>
      <w:r w:rsidRPr="00E33337">
        <w:rPr>
          <w:spacing w:val="-2"/>
          <w:sz w:val="22"/>
          <w:szCs w:val="22"/>
        </w:rPr>
        <w:t>g</w:t>
      </w:r>
      <w:r w:rsidRPr="00E33337">
        <w:rPr>
          <w:sz w:val="22"/>
          <w:szCs w:val="22"/>
        </w:rPr>
        <w:t>o p</w:t>
      </w:r>
      <w:r w:rsidRPr="00E33337">
        <w:rPr>
          <w:spacing w:val="1"/>
          <w:sz w:val="22"/>
          <w:szCs w:val="22"/>
        </w:rPr>
        <w:t>r</w:t>
      </w:r>
      <w:r w:rsidRPr="00E33337">
        <w:rPr>
          <w:spacing w:val="-2"/>
          <w:sz w:val="22"/>
          <w:szCs w:val="22"/>
        </w:rPr>
        <w:t>z</w:t>
      </w:r>
      <w:r w:rsidRPr="00E33337">
        <w:rPr>
          <w:sz w:val="22"/>
          <w:szCs w:val="22"/>
        </w:rPr>
        <w:t>ez</w:t>
      </w:r>
      <w:r w:rsidRPr="00E33337">
        <w:rPr>
          <w:spacing w:val="-2"/>
          <w:sz w:val="22"/>
          <w:szCs w:val="22"/>
        </w:rPr>
        <w:t xml:space="preserve"> </w:t>
      </w:r>
      <w:r w:rsidRPr="00E33337">
        <w:rPr>
          <w:spacing w:val="-1"/>
          <w:sz w:val="22"/>
          <w:szCs w:val="22"/>
        </w:rPr>
        <w:t>N</w:t>
      </w:r>
      <w:r w:rsidRPr="00E33337">
        <w:rPr>
          <w:sz w:val="22"/>
          <w:szCs w:val="22"/>
        </w:rPr>
        <w:t>a</w:t>
      </w:r>
      <w:r w:rsidRPr="00E33337">
        <w:rPr>
          <w:spacing w:val="1"/>
          <w:sz w:val="22"/>
          <w:szCs w:val="22"/>
        </w:rPr>
        <w:t>r</w:t>
      </w:r>
      <w:r w:rsidRPr="00E33337">
        <w:rPr>
          <w:sz w:val="22"/>
          <w:szCs w:val="22"/>
        </w:rPr>
        <w:t>odo</w:t>
      </w:r>
      <w:r w:rsidRPr="00E33337">
        <w:rPr>
          <w:spacing w:val="-1"/>
          <w:sz w:val="22"/>
          <w:szCs w:val="22"/>
        </w:rPr>
        <w:t>w</w:t>
      </w:r>
      <w:r w:rsidRPr="00E33337">
        <w:rPr>
          <w:sz w:val="22"/>
          <w:szCs w:val="22"/>
        </w:rPr>
        <w:t>y</w:t>
      </w:r>
      <w:r w:rsidRPr="00E33337">
        <w:rPr>
          <w:spacing w:val="-2"/>
          <w:sz w:val="22"/>
          <w:szCs w:val="22"/>
        </w:rPr>
        <w:t xml:space="preserve"> </w:t>
      </w:r>
      <w:r w:rsidRPr="00E33337">
        <w:rPr>
          <w:spacing w:val="-1"/>
          <w:sz w:val="22"/>
          <w:szCs w:val="22"/>
        </w:rPr>
        <w:t>B</w:t>
      </w:r>
      <w:r w:rsidRPr="00E33337">
        <w:rPr>
          <w:sz w:val="22"/>
          <w:szCs w:val="22"/>
        </w:rPr>
        <w:t>ank</w:t>
      </w:r>
      <w:r w:rsidRPr="00E33337">
        <w:rPr>
          <w:spacing w:val="-2"/>
          <w:sz w:val="22"/>
          <w:szCs w:val="22"/>
        </w:rPr>
        <w:t xml:space="preserve"> </w:t>
      </w:r>
      <w:r w:rsidRPr="00E33337">
        <w:rPr>
          <w:sz w:val="22"/>
          <w:szCs w:val="22"/>
        </w:rPr>
        <w:t>Po</w:t>
      </w:r>
      <w:r w:rsidRPr="00E33337">
        <w:rPr>
          <w:spacing w:val="1"/>
          <w:sz w:val="22"/>
          <w:szCs w:val="22"/>
        </w:rPr>
        <w:t>ls</w:t>
      </w:r>
      <w:r w:rsidRPr="00E33337">
        <w:rPr>
          <w:spacing w:val="-2"/>
          <w:sz w:val="22"/>
          <w:szCs w:val="22"/>
        </w:rPr>
        <w:t>k</w:t>
      </w:r>
      <w:r w:rsidRPr="00E33337">
        <w:rPr>
          <w:spacing w:val="1"/>
          <w:sz w:val="22"/>
          <w:szCs w:val="22"/>
        </w:rPr>
        <w:t>i</w:t>
      </w:r>
      <w:r w:rsidRPr="00E33337">
        <w:rPr>
          <w:sz w:val="22"/>
          <w:szCs w:val="22"/>
        </w:rPr>
        <w:t>, obo</w:t>
      </w:r>
      <w:r w:rsidRPr="00E33337">
        <w:rPr>
          <w:spacing w:val="-1"/>
          <w:sz w:val="22"/>
          <w:szCs w:val="22"/>
        </w:rPr>
        <w:t>w</w:t>
      </w:r>
      <w:r w:rsidRPr="00E33337">
        <w:rPr>
          <w:spacing w:val="1"/>
          <w:sz w:val="22"/>
          <w:szCs w:val="22"/>
        </w:rPr>
        <w:t>i</w:t>
      </w:r>
      <w:r w:rsidRPr="00E33337">
        <w:rPr>
          <w:sz w:val="22"/>
          <w:szCs w:val="22"/>
        </w:rPr>
        <w:t>ą</w:t>
      </w:r>
      <w:r w:rsidRPr="00E33337">
        <w:rPr>
          <w:spacing w:val="-2"/>
          <w:sz w:val="22"/>
          <w:szCs w:val="22"/>
        </w:rPr>
        <w:t>zu</w:t>
      </w:r>
      <w:r w:rsidRPr="00E33337">
        <w:rPr>
          <w:spacing w:val="3"/>
          <w:sz w:val="22"/>
          <w:szCs w:val="22"/>
        </w:rPr>
        <w:t>j</w:t>
      </w:r>
      <w:r w:rsidRPr="00E33337">
        <w:rPr>
          <w:spacing w:val="-2"/>
          <w:sz w:val="22"/>
          <w:szCs w:val="22"/>
        </w:rPr>
        <w:t>ą</w:t>
      </w:r>
      <w:r w:rsidRPr="00E33337">
        <w:rPr>
          <w:sz w:val="22"/>
          <w:szCs w:val="22"/>
        </w:rPr>
        <w:t>ce</w:t>
      </w:r>
      <w:r w:rsidRPr="00E33337">
        <w:rPr>
          <w:spacing w:val="-2"/>
          <w:sz w:val="22"/>
          <w:szCs w:val="22"/>
        </w:rPr>
        <w:t>g</w:t>
      </w:r>
      <w:r w:rsidRPr="00E33337">
        <w:rPr>
          <w:sz w:val="22"/>
          <w:szCs w:val="22"/>
        </w:rPr>
        <w:t>o w</w:t>
      </w:r>
      <w:r w:rsidRPr="00E33337">
        <w:rPr>
          <w:spacing w:val="-1"/>
          <w:sz w:val="22"/>
          <w:szCs w:val="22"/>
        </w:rPr>
        <w:t xml:space="preserve"> </w:t>
      </w:r>
      <w:r w:rsidRPr="00E33337">
        <w:rPr>
          <w:sz w:val="22"/>
          <w:szCs w:val="22"/>
        </w:rPr>
        <w:t>dn</w:t>
      </w:r>
      <w:r w:rsidRPr="00E33337">
        <w:rPr>
          <w:spacing w:val="1"/>
          <w:sz w:val="22"/>
          <w:szCs w:val="22"/>
        </w:rPr>
        <w:t>i</w:t>
      </w:r>
      <w:r w:rsidRPr="00E33337">
        <w:rPr>
          <w:sz w:val="22"/>
          <w:szCs w:val="22"/>
        </w:rPr>
        <w:t xml:space="preserve">u </w:t>
      </w:r>
      <w:r w:rsidRPr="00E33337">
        <w:rPr>
          <w:spacing w:val="-2"/>
          <w:sz w:val="22"/>
          <w:szCs w:val="22"/>
        </w:rPr>
        <w:t>z</w:t>
      </w:r>
      <w:r w:rsidRPr="00E33337">
        <w:rPr>
          <w:sz w:val="22"/>
          <w:szCs w:val="22"/>
        </w:rPr>
        <w:t>a</w:t>
      </w:r>
      <w:r w:rsidRPr="00E33337">
        <w:rPr>
          <w:spacing w:val="-2"/>
          <w:sz w:val="22"/>
          <w:szCs w:val="22"/>
        </w:rPr>
        <w:t>k</w:t>
      </w:r>
      <w:r w:rsidRPr="00E33337">
        <w:rPr>
          <w:sz w:val="22"/>
          <w:szCs w:val="22"/>
        </w:rPr>
        <w:t>ońc</w:t>
      </w:r>
      <w:r w:rsidRPr="00E33337">
        <w:rPr>
          <w:spacing w:val="-2"/>
          <w:sz w:val="22"/>
          <w:szCs w:val="22"/>
        </w:rPr>
        <w:t>z</w:t>
      </w:r>
      <w:r w:rsidRPr="00E33337">
        <w:rPr>
          <w:sz w:val="22"/>
          <w:szCs w:val="22"/>
        </w:rPr>
        <w:t>en</w:t>
      </w:r>
      <w:r w:rsidRPr="00E33337">
        <w:rPr>
          <w:spacing w:val="1"/>
          <w:sz w:val="22"/>
          <w:szCs w:val="22"/>
        </w:rPr>
        <w:t>i</w:t>
      </w:r>
      <w:r w:rsidRPr="00E33337">
        <w:rPr>
          <w:sz w:val="22"/>
          <w:szCs w:val="22"/>
        </w:rPr>
        <w:t>a</w:t>
      </w:r>
      <w:r w:rsidRPr="00E33337">
        <w:rPr>
          <w:spacing w:val="-2"/>
          <w:sz w:val="22"/>
          <w:szCs w:val="22"/>
        </w:rPr>
        <w:t xml:space="preserve"> </w:t>
      </w:r>
      <w:r w:rsidRPr="00E33337">
        <w:rPr>
          <w:spacing w:val="1"/>
          <w:sz w:val="22"/>
          <w:szCs w:val="22"/>
        </w:rPr>
        <w:t>r</w:t>
      </w:r>
      <w:r w:rsidRPr="00E33337">
        <w:rPr>
          <w:sz w:val="22"/>
          <w:szCs w:val="22"/>
        </w:rPr>
        <w:t>e</w:t>
      </w:r>
      <w:r w:rsidRPr="00E33337">
        <w:rPr>
          <w:spacing w:val="-2"/>
          <w:sz w:val="22"/>
          <w:szCs w:val="22"/>
        </w:rPr>
        <w:t>a</w:t>
      </w:r>
      <w:r w:rsidRPr="00E33337">
        <w:rPr>
          <w:spacing w:val="1"/>
          <w:sz w:val="22"/>
          <w:szCs w:val="22"/>
        </w:rPr>
        <w:t>li</w:t>
      </w:r>
      <w:r w:rsidRPr="00E33337">
        <w:rPr>
          <w:spacing w:val="-2"/>
          <w:sz w:val="22"/>
          <w:szCs w:val="22"/>
        </w:rPr>
        <w:t>z</w:t>
      </w:r>
      <w:r w:rsidRPr="00E33337">
        <w:rPr>
          <w:sz w:val="22"/>
          <w:szCs w:val="22"/>
        </w:rPr>
        <w:t>a</w:t>
      </w:r>
      <w:r w:rsidRPr="00E33337">
        <w:rPr>
          <w:spacing w:val="-2"/>
          <w:sz w:val="22"/>
          <w:szCs w:val="22"/>
        </w:rPr>
        <w:t>c</w:t>
      </w:r>
      <w:r w:rsidRPr="00E33337">
        <w:rPr>
          <w:spacing w:val="1"/>
          <w:sz w:val="22"/>
          <w:szCs w:val="22"/>
        </w:rPr>
        <w:t>j</w:t>
      </w:r>
      <w:r w:rsidRPr="00E33337">
        <w:rPr>
          <w:sz w:val="22"/>
          <w:szCs w:val="22"/>
        </w:rPr>
        <w:t>i</w:t>
      </w:r>
      <w:r w:rsidRPr="00E33337">
        <w:rPr>
          <w:spacing w:val="-1"/>
          <w:sz w:val="22"/>
          <w:szCs w:val="22"/>
        </w:rPr>
        <w:t xml:space="preserve"> </w:t>
      </w:r>
      <w:r w:rsidRPr="00E33337">
        <w:rPr>
          <w:spacing w:val="-2"/>
          <w:sz w:val="22"/>
          <w:szCs w:val="22"/>
        </w:rPr>
        <w:t>z</w:t>
      </w:r>
      <w:r w:rsidRPr="00E33337">
        <w:rPr>
          <w:sz w:val="22"/>
          <w:szCs w:val="22"/>
        </w:rPr>
        <w:t>a</w:t>
      </w:r>
      <w:r w:rsidRPr="00E33337">
        <w:rPr>
          <w:spacing w:val="-4"/>
          <w:sz w:val="22"/>
          <w:szCs w:val="22"/>
        </w:rPr>
        <w:t>m</w:t>
      </w:r>
      <w:r w:rsidRPr="00E33337">
        <w:rPr>
          <w:sz w:val="22"/>
          <w:szCs w:val="22"/>
        </w:rPr>
        <w:t>ó</w:t>
      </w:r>
      <w:r w:rsidRPr="00E33337">
        <w:rPr>
          <w:spacing w:val="-1"/>
          <w:sz w:val="22"/>
          <w:szCs w:val="22"/>
        </w:rPr>
        <w:t>w</w:t>
      </w:r>
      <w:r w:rsidRPr="00E33337">
        <w:rPr>
          <w:spacing w:val="3"/>
          <w:sz w:val="22"/>
          <w:szCs w:val="22"/>
        </w:rPr>
        <w:t>i</w:t>
      </w:r>
      <w:r w:rsidRPr="00E33337">
        <w:rPr>
          <w:sz w:val="22"/>
          <w:szCs w:val="22"/>
        </w:rPr>
        <w:t>en</w:t>
      </w:r>
      <w:r w:rsidRPr="00E33337">
        <w:rPr>
          <w:spacing w:val="1"/>
          <w:sz w:val="22"/>
          <w:szCs w:val="22"/>
        </w:rPr>
        <w:t>i</w:t>
      </w:r>
      <w:r w:rsidRPr="00E33337">
        <w:rPr>
          <w:sz w:val="22"/>
          <w:szCs w:val="22"/>
        </w:rPr>
        <w:t>a</w:t>
      </w:r>
      <w:r w:rsidRPr="00E33337">
        <w:rPr>
          <w:spacing w:val="-2"/>
          <w:sz w:val="22"/>
          <w:szCs w:val="22"/>
        </w:rPr>
        <w:t xml:space="preserve"> </w:t>
      </w:r>
      <w:r w:rsidRPr="00E33337">
        <w:rPr>
          <w:sz w:val="22"/>
          <w:szCs w:val="22"/>
        </w:rPr>
        <w:t>po</w:t>
      </w:r>
      <w:r w:rsidRPr="00E33337">
        <w:rPr>
          <w:spacing w:val="1"/>
          <w:sz w:val="22"/>
          <w:szCs w:val="22"/>
        </w:rPr>
        <w:t>t</w:t>
      </w:r>
      <w:r w:rsidRPr="00E33337">
        <w:rPr>
          <w:spacing w:val="-3"/>
          <w:sz w:val="22"/>
          <w:szCs w:val="22"/>
        </w:rPr>
        <w:t>w</w:t>
      </w:r>
      <w:r w:rsidRPr="00E33337">
        <w:rPr>
          <w:spacing w:val="1"/>
          <w:sz w:val="22"/>
          <w:szCs w:val="22"/>
        </w:rPr>
        <w:t>i</w:t>
      </w:r>
      <w:r w:rsidRPr="00E33337">
        <w:rPr>
          <w:sz w:val="22"/>
          <w:szCs w:val="22"/>
        </w:rPr>
        <w:t>e</w:t>
      </w:r>
      <w:r w:rsidRPr="00E33337">
        <w:rPr>
          <w:spacing w:val="-1"/>
          <w:sz w:val="22"/>
          <w:szCs w:val="22"/>
        </w:rPr>
        <w:t>r</w:t>
      </w:r>
      <w:r w:rsidRPr="00E33337">
        <w:rPr>
          <w:sz w:val="22"/>
          <w:szCs w:val="22"/>
        </w:rPr>
        <w:t>d</w:t>
      </w:r>
      <w:r w:rsidRPr="00E33337">
        <w:rPr>
          <w:spacing w:val="-2"/>
          <w:sz w:val="22"/>
          <w:szCs w:val="22"/>
        </w:rPr>
        <w:t>za</w:t>
      </w:r>
      <w:r w:rsidRPr="00E33337">
        <w:rPr>
          <w:spacing w:val="3"/>
          <w:sz w:val="22"/>
          <w:szCs w:val="22"/>
        </w:rPr>
        <w:t>j</w:t>
      </w:r>
      <w:r w:rsidRPr="00E33337">
        <w:rPr>
          <w:sz w:val="22"/>
          <w:szCs w:val="22"/>
        </w:rPr>
        <w:t>ą</w:t>
      </w:r>
      <w:r w:rsidRPr="00E33337">
        <w:rPr>
          <w:spacing w:val="-2"/>
          <w:sz w:val="22"/>
          <w:szCs w:val="22"/>
        </w:rPr>
        <w:t>c</w:t>
      </w:r>
      <w:r w:rsidRPr="00E33337">
        <w:rPr>
          <w:sz w:val="22"/>
          <w:szCs w:val="22"/>
        </w:rPr>
        <w:t>e</w:t>
      </w:r>
      <w:r w:rsidRPr="00E33337">
        <w:rPr>
          <w:spacing w:val="-2"/>
          <w:sz w:val="22"/>
          <w:szCs w:val="22"/>
        </w:rPr>
        <w:t>g</w:t>
      </w:r>
      <w:r w:rsidRPr="00E33337">
        <w:rPr>
          <w:sz w:val="22"/>
          <w:szCs w:val="22"/>
        </w:rPr>
        <w:t>o do</w:t>
      </w:r>
      <w:r w:rsidRPr="00E33337">
        <w:rPr>
          <w:spacing w:val="-2"/>
          <w:sz w:val="22"/>
          <w:szCs w:val="22"/>
        </w:rPr>
        <w:t>ś</w:t>
      </w:r>
      <w:r w:rsidRPr="00E33337">
        <w:rPr>
          <w:spacing w:val="-1"/>
          <w:sz w:val="22"/>
          <w:szCs w:val="22"/>
        </w:rPr>
        <w:t>w</w:t>
      </w:r>
      <w:r w:rsidRPr="00E33337">
        <w:rPr>
          <w:spacing w:val="1"/>
          <w:sz w:val="22"/>
          <w:szCs w:val="22"/>
        </w:rPr>
        <w:t>i</w:t>
      </w:r>
      <w:r w:rsidRPr="00E33337">
        <w:rPr>
          <w:sz w:val="22"/>
          <w:szCs w:val="22"/>
        </w:rPr>
        <w:t>adc</w:t>
      </w:r>
      <w:r w:rsidRPr="00E33337">
        <w:rPr>
          <w:spacing w:val="-2"/>
          <w:sz w:val="22"/>
          <w:szCs w:val="22"/>
        </w:rPr>
        <w:t>z</w:t>
      </w:r>
      <w:r w:rsidRPr="00E33337">
        <w:rPr>
          <w:sz w:val="22"/>
          <w:szCs w:val="22"/>
        </w:rPr>
        <w:t>en</w:t>
      </w:r>
      <w:r w:rsidRPr="00E33337">
        <w:rPr>
          <w:spacing w:val="-1"/>
          <w:sz w:val="22"/>
          <w:szCs w:val="22"/>
        </w:rPr>
        <w:t>i</w:t>
      </w:r>
      <w:r w:rsidRPr="00E33337">
        <w:rPr>
          <w:sz w:val="22"/>
          <w:szCs w:val="22"/>
        </w:rPr>
        <w:t>e</w:t>
      </w:r>
      <w:r w:rsidRPr="00E33337">
        <w:rPr>
          <w:rFonts w:ascii="Arial" w:hAnsi="Arial" w:cs="Arial"/>
          <w:sz w:val="22"/>
          <w:szCs w:val="22"/>
        </w:rPr>
        <w:t>.</w:t>
      </w:r>
    </w:p>
    <w:p w14:paraId="39FE027D" w14:textId="77777777" w:rsidR="00A33E73" w:rsidRPr="00E33337" w:rsidRDefault="00A33E73" w:rsidP="00A33E73">
      <w:pPr>
        <w:rPr>
          <w:iCs/>
          <w:sz w:val="22"/>
          <w:szCs w:val="22"/>
        </w:rPr>
      </w:pPr>
    </w:p>
    <w:p w14:paraId="60B24CDA" w14:textId="77777777" w:rsidR="00A33E73" w:rsidRPr="00E33337" w:rsidRDefault="00A33E73" w:rsidP="00A33E73">
      <w:pPr>
        <w:rPr>
          <w:iCs/>
          <w:sz w:val="22"/>
          <w:szCs w:val="22"/>
        </w:rPr>
      </w:pPr>
    </w:p>
    <w:p w14:paraId="333B2010" w14:textId="77777777" w:rsidR="00A33E73" w:rsidRPr="00E33337" w:rsidRDefault="00082610" w:rsidP="00A33E73">
      <w:pPr>
        <w:rPr>
          <w:b/>
          <w:sz w:val="22"/>
        </w:rPr>
      </w:pPr>
      <w:r w:rsidRPr="00E33337">
        <w:rPr>
          <w:b/>
          <w:sz w:val="22"/>
        </w:rPr>
        <w:t>W załączeniu przekazujemy dowody należytego wykonania dostaw</w:t>
      </w:r>
    </w:p>
    <w:p w14:paraId="7E49C99E" w14:textId="77777777" w:rsidR="00082610" w:rsidRPr="00E33337" w:rsidRDefault="00082610" w:rsidP="00A33E73">
      <w:pPr>
        <w:rPr>
          <w:sz w:val="22"/>
        </w:rPr>
      </w:pPr>
    </w:p>
    <w:p w14:paraId="6FC8C15C" w14:textId="77777777" w:rsidR="00A33E73" w:rsidRPr="00E33337" w:rsidRDefault="00A33E73" w:rsidP="00A33E73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E33337">
        <w:rPr>
          <w:rFonts w:ascii="Times New Roman" w:hAnsi="Times New Roman" w:cs="Times New Roman"/>
          <w:color w:val="auto"/>
          <w:sz w:val="22"/>
        </w:rPr>
        <w:t xml:space="preserve"> </w:t>
      </w:r>
      <w:r w:rsidRPr="00E33337">
        <w:rPr>
          <w:rFonts w:ascii="Times New Roman" w:hAnsi="Times New Roman" w:cs="Times New Roman"/>
          <w:color w:val="auto"/>
          <w:sz w:val="20"/>
          <w:szCs w:val="20"/>
        </w:rPr>
        <w:t xml:space="preserve">Jeżeli Wykonawca polega na wiedzy i doświadczeniu innych podmiotów, zobowiązany jest udowodnić Zamawiającemu, iż podmioty te udostępniły mu wiedzę i doświadczenie, w szczególności przedstawiając w tym celu pisemne zobowiązanie tych podmiotów do oddania mu do dyspozycji niezbędnych zasobów na okres korzystania z nich przy wykonywaniu zamówienia. </w:t>
      </w:r>
      <w:r w:rsidR="00916E66" w:rsidRPr="00E33337">
        <w:rPr>
          <w:rFonts w:ascii="Times New Roman" w:hAnsi="Times New Roman" w:cs="Times New Roman"/>
          <w:b/>
          <w:color w:val="auto"/>
          <w:sz w:val="20"/>
          <w:szCs w:val="20"/>
        </w:rPr>
        <w:t>Jednocześnie podmiot udostępniający doświadczenie musi wskazać rzeczywisty sposób uczestnictwa w realizacji przedmiotu zamówienia</w:t>
      </w:r>
      <w:r w:rsidR="00916E66" w:rsidRPr="00E33337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Pr="00E33337">
        <w:rPr>
          <w:rFonts w:ascii="Times New Roman" w:hAnsi="Times New Roman" w:cs="Times New Roman"/>
          <w:color w:val="auto"/>
          <w:sz w:val="20"/>
          <w:szCs w:val="20"/>
        </w:rPr>
        <w:t>Odpowiednie dokumenty należy dołączyć do niniejszego wykazu</w:t>
      </w:r>
      <w:r w:rsidR="00D274AD" w:rsidRPr="00E33337">
        <w:rPr>
          <w:rFonts w:ascii="Times New Roman" w:hAnsi="Times New Roman" w:cs="Times New Roman"/>
          <w:color w:val="auto"/>
          <w:sz w:val="20"/>
          <w:szCs w:val="20"/>
        </w:rPr>
        <w:t xml:space="preserve"> – zgodnie z działem </w:t>
      </w:r>
      <w:r w:rsidR="007105EE">
        <w:rPr>
          <w:rFonts w:ascii="Times New Roman" w:hAnsi="Times New Roman" w:cs="Times New Roman"/>
          <w:color w:val="auto"/>
          <w:sz w:val="20"/>
          <w:szCs w:val="20"/>
        </w:rPr>
        <w:t xml:space="preserve">9 </w:t>
      </w:r>
      <w:r w:rsidR="00916E66" w:rsidRPr="00E33337">
        <w:rPr>
          <w:rFonts w:ascii="Times New Roman" w:hAnsi="Times New Roman" w:cs="Times New Roman"/>
          <w:color w:val="auto"/>
          <w:sz w:val="20"/>
          <w:szCs w:val="20"/>
        </w:rPr>
        <w:t>Specyfikacji Warunków Zamówienia</w:t>
      </w:r>
      <w:r w:rsidRPr="00E33337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14:paraId="03AED625" w14:textId="77777777" w:rsidR="00C14639" w:rsidRPr="00E33337" w:rsidRDefault="00C14639" w:rsidP="00C14639">
      <w:pPr>
        <w:rPr>
          <w:sz w:val="22"/>
        </w:rPr>
      </w:pPr>
      <w:r w:rsidRPr="00E33337">
        <w:rPr>
          <w:sz w:val="22"/>
        </w:rPr>
        <w:t xml:space="preserve">                                                                       </w:t>
      </w:r>
    </w:p>
    <w:p w14:paraId="6559F652" w14:textId="77777777" w:rsidR="00C14639" w:rsidRPr="00E33337" w:rsidRDefault="00C14639" w:rsidP="00C14639">
      <w:pPr>
        <w:rPr>
          <w:sz w:val="22"/>
        </w:rPr>
      </w:pPr>
    </w:p>
    <w:p w14:paraId="4345CF2B" w14:textId="77777777" w:rsidR="00F61CE4" w:rsidRPr="00F61CE4" w:rsidRDefault="00F61CE4" w:rsidP="00F61CE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F61CE4">
        <w:rPr>
          <w:rFonts w:ascii="Cambria" w:hAnsi="Cambria" w:cs="Arial"/>
          <w:bCs/>
          <w:sz w:val="22"/>
          <w:szCs w:val="22"/>
        </w:rPr>
        <w:t>________________________________</w:t>
      </w:r>
      <w:r w:rsidRPr="00F61CE4">
        <w:rPr>
          <w:rFonts w:ascii="Cambria" w:hAnsi="Cambria" w:cs="Arial"/>
          <w:bCs/>
          <w:sz w:val="22"/>
          <w:szCs w:val="22"/>
        </w:rPr>
        <w:tab/>
      </w:r>
      <w:r w:rsidRPr="00F61CE4">
        <w:rPr>
          <w:rFonts w:ascii="Cambria" w:hAnsi="Cambria" w:cs="Arial"/>
          <w:bCs/>
          <w:sz w:val="22"/>
          <w:szCs w:val="22"/>
        </w:rPr>
        <w:br/>
      </w:r>
      <w:r w:rsidRPr="00F61CE4">
        <w:rPr>
          <w:rFonts w:ascii="Cambria" w:hAnsi="Cambria" w:cs="Arial"/>
          <w:bCs/>
          <w:sz w:val="22"/>
          <w:szCs w:val="22"/>
        </w:rPr>
        <w:br/>
        <w:t>(podpis)</w:t>
      </w:r>
    </w:p>
    <w:p w14:paraId="682971CC" w14:textId="77777777" w:rsidR="00F61CE4" w:rsidRPr="00F61CE4" w:rsidRDefault="00F61CE4" w:rsidP="00F61CE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8FF7C66" w14:textId="77777777" w:rsidR="00F61CE4" w:rsidRPr="00F61CE4" w:rsidRDefault="00F61CE4" w:rsidP="00F61CE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C540E01" w14:textId="77777777" w:rsidR="00F61CE4" w:rsidRPr="00F61CE4" w:rsidRDefault="00F61CE4" w:rsidP="00F61CE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F61CE4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F61CE4">
        <w:rPr>
          <w:rFonts w:ascii="Cambria" w:hAnsi="Cambria" w:cs="Arial"/>
          <w:bCs/>
          <w:i/>
          <w:sz w:val="22"/>
          <w:szCs w:val="22"/>
        </w:rPr>
        <w:tab/>
      </w:r>
      <w:r w:rsidRPr="00F61CE4">
        <w:rPr>
          <w:rFonts w:ascii="Cambria" w:hAnsi="Cambria" w:cs="Arial"/>
          <w:bCs/>
          <w:i/>
          <w:sz w:val="22"/>
          <w:szCs w:val="22"/>
        </w:rPr>
        <w:br/>
      </w:r>
      <w:r w:rsidRPr="00F61CE4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 </w:t>
      </w:r>
      <w:r w:rsidRPr="00F61CE4">
        <w:rPr>
          <w:rFonts w:ascii="Cambria" w:hAnsi="Cambria" w:cs="Arial"/>
          <w:bCs/>
          <w:i/>
          <w:sz w:val="22"/>
          <w:szCs w:val="22"/>
        </w:rPr>
        <w:br/>
        <w:t>lub w postaci elektronicznej opatrzonej podpisem zaufanym lub podpisem osobistym</w:t>
      </w:r>
      <w:r w:rsidRPr="00F61CE4">
        <w:rPr>
          <w:rFonts w:ascii="Cambria" w:hAnsi="Cambria" w:cs="Arial"/>
          <w:bCs/>
          <w:i/>
          <w:sz w:val="22"/>
          <w:szCs w:val="22"/>
        </w:rPr>
        <w:br/>
      </w:r>
      <w:r w:rsidRPr="00F61CE4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5FA9F1A3" w14:textId="77777777" w:rsidR="00F61CE4" w:rsidRPr="00F61CE4" w:rsidRDefault="00F61CE4" w:rsidP="00F61CE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F61CE4"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15A7D9AD" w14:textId="77777777" w:rsidR="00F61CE4" w:rsidRPr="00F61CE4" w:rsidRDefault="00F61CE4" w:rsidP="00F61C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61CE4"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może dokonać również notariusz.</w:t>
      </w:r>
    </w:p>
    <w:p w14:paraId="6356850E" w14:textId="77777777" w:rsidR="00F61CE4" w:rsidRPr="00F61CE4" w:rsidRDefault="00F61CE4" w:rsidP="00F61C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77F62FE" w14:textId="77777777" w:rsidR="00082610" w:rsidRPr="00E33337" w:rsidRDefault="00082610" w:rsidP="00F61CE4">
      <w:pPr>
        <w:ind w:left="3420" w:hanging="3420"/>
      </w:pPr>
    </w:p>
    <w:sectPr w:rsidR="00082610" w:rsidRPr="00E33337" w:rsidSect="00CB1977">
      <w:footerReference w:type="even" r:id="rId8"/>
      <w:footerReference w:type="default" r:id="rId9"/>
      <w:footerReference w:type="first" r:id="rId10"/>
      <w:pgSz w:w="11905" w:h="16837"/>
      <w:pgMar w:top="426" w:right="990" w:bottom="568" w:left="1065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F26A3" w14:textId="77777777" w:rsidR="00512D28" w:rsidRDefault="00512D28">
      <w:r>
        <w:separator/>
      </w:r>
    </w:p>
  </w:endnote>
  <w:endnote w:type="continuationSeparator" w:id="0">
    <w:p w14:paraId="6E2BFAA1" w14:textId="77777777" w:rsidR="00512D28" w:rsidRDefault="00512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31B7" w14:textId="77777777" w:rsidR="00AA79A9" w:rsidRDefault="00AA79A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EA9D" w14:textId="066CBDD7" w:rsidR="00AA79A9" w:rsidRDefault="006863CF">
    <w:pPr>
      <w:pStyle w:val="Stopka"/>
      <w:tabs>
        <w:tab w:val="left" w:pos="645"/>
        <w:tab w:val="left" w:pos="735"/>
        <w:tab w:val="left" w:pos="780"/>
      </w:tabs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2BA4186" wp14:editId="60ADCBB5">
              <wp:simplePos x="0" y="0"/>
              <wp:positionH relativeFrom="page">
                <wp:posOffset>6506210</wp:posOffset>
              </wp:positionH>
              <wp:positionV relativeFrom="paragraph">
                <wp:posOffset>635</wp:posOffset>
              </wp:positionV>
              <wp:extent cx="72390" cy="170815"/>
              <wp:effectExtent l="635" t="635" r="3175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90" cy="1708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7082F9" w14:textId="77777777" w:rsidR="00AA79A9" w:rsidRPr="00446078" w:rsidRDefault="00AA79A9">
                          <w:pPr>
                            <w:pStyle w:val="Stopka"/>
                            <w:rPr>
                              <w:lang w:val="pl-PL"/>
                            </w:rPr>
                          </w:pPr>
                          <w:r>
                            <w:rPr>
                              <w:rStyle w:val="Numerstrony"/>
                              <w:lang w:val="pl-P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A4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2.3pt;margin-top:.05pt;width:5.7pt;height:13.4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" stroked="f">
              <v:fill opacity="0"/>
              <v:textbox inset="0,0,0,0">
                <w:txbxContent>
                  <w:p w14:paraId="7E7082F9" w14:textId="77777777" w:rsidR="00AA79A9" w:rsidRPr="00446078" w:rsidRDefault="00AA79A9">
                    <w:pPr>
                      <w:pStyle w:val="Stopka"/>
                      <w:rPr>
                        <w:lang w:val="pl-PL"/>
                      </w:rPr>
                    </w:pPr>
                    <w:r>
                      <w:rPr>
                        <w:rStyle w:val="Numerstrony"/>
                        <w:lang w:val="pl-PL"/>
                      </w:rPr>
                      <w:t xml:space="preserve"> </w:t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7EF6E" w14:textId="77777777" w:rsidR="00AA79A9" w:rsidRDefault="00AA79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9B90A" w14:textId="77777777" w:rsidR="00512D28" w:rsidRDefault="00512D28">
      <w:r>
        <w:separator/>
      </w:r>
    </w:p>
  </w:footnote>
  <w:footnote w:type="continuationSeparator" w:id="0">
    <w:p w14:paraId="2A2E8BA5" w14:textId="77777777" w:rsidR="00512D28" w:rsidRDefault="00512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B600DD0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700008EE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45BC93B6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3)"/>
      <w:lvlJc w:val="left"/>
      <w:pPr>
        <w:tabs>
          <w:tab w:val="num" w:pos="737"/>
        </w:tabs>
        <w:ind w:left="737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8"/>
    <w:multiLevelType w:val="multilevel"/>
    <w:tmpl w:val="00000008"/>
    <w:name w:val="WW8Num9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9"/>
    <w:multiLevelType w:val="multilevel"/>
    <w:tmpl w:val="00000009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97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681"/>
        </w:tabs>
        <w:ind w:left="681" w:hanging="397"/>
      </w:pPr>
      <w:rPr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/>
        <w:sz w:val="2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DE785166"/>
    <w:name w:val="WW8Num13"/>
    <w:lvl w:ilvl="0">
      <w:start w:val="2"/>
      <w:numFmt w:val="decimal"/>
      <w:lvlText w:val="%1"/>
      <w:lvlJc w:val="left"/>
      <w:pPr>
        <w:tabs>
          <w:tab w:val="num" w:pos="644"/>
        </w:tabs>
        <w:ind w:left="644" w:hanging="360"/>
      </w:pPr>
      <w:rPr>
        <w:lang w:val="x-none"/>
      </w:rPr>
    </w:lvl>
    <w:lvl w:ilvl="1">
      <w:start w:val="1"/>
      <w:numFmt w:val="decimal"/>
      <w:lvlText w:val="%2)"/>
      <w:lvlJc w:val="left"/>
      <w:pPr>
        <w:tabs>
          <w:tab w:val="num" w:pos="1872"/>
        </w:tabs>
        <w:ind w:left="1872" w:hanging="792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D"/>
    <w:multiLevelType w:val="multilevel"/>
    <w:tmpl w:val="0000000D"/>
    <w:name w:val="WW8Num14"/>
    <w:lvl w:ilvl="0">
      <w:start w:val="4"/>
      <w:numFmt w:val="decimal"/>
      <w:lvlText w:val="%1)"/>
      <w:lvlJc w:val="left"/>
      <w:pPr>
        <w:tabs>
          <w:tab w:val="num" w:pos="2062"/>
        </w:tabs>
        <w:ind w:left="2062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14" w15:restartNumberingAfterBreak="0">
    <w:nsid w:val="0000000E"/>
    <w:multiLevelType w:val="multilevel"/>
    <w:tmpl w:val="0000000E"/>
    <w:name w:val="WW8Num1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 w15:restartNumberingAfterBreak="0">
    <w:nsid w:val="00000010"/>
    <w:multiLevelType w:val="multilevel"/>
    <w:tmpl w:val="05B89E2A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1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2"/>
    <w:multiLevelType w:val="multilevel"/>
    <w:tmpl w:val="84867F44"/>
    <w:name w:val="WW8Num19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3"/>
    <w:multiLevelType w:val="multilevel"/>
    <w:tmpl w:val="00000013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21"/>
    <w:lvl w:ilvl="0">
      <w:start w:val="1"/>
      <w:numFmt w:val="bullet"/>
      <w:lvlText w:val=""/>
      <w:lvlJc w:val="left"/>
      <w:pPr>
        <w:tabs>
          <w:tab w:val="num" w:pos="1458"/>
        </w:tabs>
        <w:ind w:left="1458" w:hanging="36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1818"/>
        </w:tabs>
        <w:ind w:left="1818" w:hanging="36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2178"/>
        </w:tabs>
        <w:ind w:left="2178" w:hanging="36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2538"/>
        </w:tabs>
        <w:ind w:left="2538" w:hanging="36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2898"/>
        </w:tabs>
        <w:ind w:left="2898" w:hanging="36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3258"/>
        </w:tabs>
        <w:ind w:left="3258" w:hanging="36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3618"/>
        </w:tabs>
        <w:ind w:left="3618" w:hanging="36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3978"/>
        </w:tabs>
        <w:ind w:left="3978" w:hanging="36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4338"/>
        </w:tabs>
        <w:ind w:left="4338" w:hanging="360"/>
      </w:pPr>
      <w:rPr>
        <w:rFonts w:ascii="Symbol" w:hAnsi="Symbol"/>
        <w:b w:val="0"/>
        <w:i w:val="0"/>
      </w:rPr>
    </w:lvl>
  </w:abstractNum>
  <w:abstractNum w:abstractNumId="21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73D4FB7"/>
    <w:multiLevelType w:val="singleLevel"/>
    <w:tmpl w:val="0CFC91A0"/>
    <w:lvl w:ilvl="0">
      <w:start w:val="4"/>
      <w:numFmt w:val="lowerLetter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0E5762CA"/>
    <w:multiLevelType w:val="hybridMultilevel"/>
    <w:tmpl w:val="F0FEFE82"/>
    <w:lvl w:ilvl="0" w:tplc="6DC0E0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EE22625"/>
    <w:multiLevelType w:val="hybridMultilevel"/>
    <w:tmpl w:val="5382F4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FAD216E"/>
    <w:multiLevelType w:val="hybridMultilevel"/>
    <w:tmpl w:val="5E4AA14E"/>
    <w:lvl w:ilvl="0" w:tplc="C664795C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10EE31D7"/>
    <w:multiLevelType w:val="hybridMultilevel"/>
    <w:tmpl w:val="52C001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1CB4246"/>
    <w:multiLevelType w:val="multilevel"/>
    <w:tmpl w:val="6C06ACB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9" w15:restartNumberingAfterBreak="0">
    <w:nsid w:val="15627A9C"/>
    <w:multiLevelType w:val="hybridMultilevel"/>
    <w:tmpl w:val="52608234"/>
    <w:lvl w:ilvl="0" w:tplc="0A6C27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79A1509"/>
    <w:multiLevelType w:val="hybridMultilevel"/>
    <w:tmpl w:val="C29C62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8A47D86"/>
    <w:multiLevelType w:val="hybridMultilevel"/>
    <w:tmpl w:val="9B64CBAA"/>
    <w:lvl w:ilvl="0" w:tplc="7C9CD796">
      <w:start w:val="1"/>
      <w:numFmt w:val="decimal"/>
      <w:lvlText w:val="5.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sz w:val="24"/>
      </w:rPr>
    </w:lvl>
    <w:lvl w:ilvl="1" w:tplc="AAE00830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sz w:val="24"/>
      </w:rPr>
    </w:lvl>
    <w:lvl w:ilvl="2" w:tplc="7F101EDC">
      <w:start w:val="1"/>
      <w:numFmt w:val="decimal"/>
      <w:lvlText w:val="9.1.%3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  <w:sz w:val="24"/>
      </w:rPr>
    </w:lvl>
    <w:lvl w:ilvl="3" w:tplc="11ECDB5E">
      <w:start w:val="6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39387CDC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989342">
      <w:start w:val="8"/>
      <w:numFmt w:val="decimal"/>
      <w:lvlText w:val="%7."/>
      <w:lvlJc w:val="left"/>
      <w:pPr>
        <w:ind w:left="5040" w:hanging="360"/>
      </w:pPr>
      <w:rPr>
        <w:rFonts w:hint="default"/>
        <w:color w:val="auto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1F4560D2"/>
    <w:multiLevelType w:val="hybridMultilevel"/>
    <w:tmpl w:val="E2EAEB6E"/>
    <w:lvl w:ilvl="0" w:tplc="7D3854A2">
      <w:start w:val="1"/>
      <w:numFmt w:val="decimal"/>
      <w:lvlText w:val="%1)"/>
      <w:lvlJc w:val="left"/>
      <w:pPr>
        <w:ind w:left="70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34" w15:restartNumberingAfterBreak="0">
    <w:nsid w:val="208C4F6A"/>
    <w:multiLevelType w:val="hybridMultilevel"/>
    <w:tmpl w:val="4732B920"/>
    <w:lvl w:ilvl="0" w:tplc="733A1068">
      <w:start w:val="4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5" w15:restartNumberingAfterBreak="0">
    <w:nsid w:val="2407616D"/>
    <w:multiLevelType w:val="hybridMultilevel"/>
    <w:tmpl w:val="978A0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CE506B7"/>
    <w:multiLevelType w:val="hybridMultilevel"/>
    <w:tmpl w:val="94DC55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D2765BE"/>
    <w:multiLevelType w:val="hybridMultilevel"/>
    <w:tmpl w:val="1298A8B0"/>
    <w:lvl w:ilvl="0" w:tplc="51F8016E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C3523D"/>
    <w:multiLevelType w:val="hybridMultilevel"/>
    <w:tmpl w:val="D2E418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ED13CFD"/>
    <w:multiLevelType w:val="hybridMultilevel"/>
    <w:tmpl w:val="FAC03466"/>
    <w:lvl w:ilvl="0" w:tplc="735E4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EF2328A"/>
    <w:multiLevelType w:val="hybridMultilevel"/>
    <w:tmpl w:val="4348A1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34AA0B2B"/>
    <w:multiLevelType w:val="hybridMultilevel"/>
    <w:tmpl w:val="34B21D10"/>
    <w:lvl w:ilvl="0" w:tplc="57827DE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59F477D4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3" w15:restartNumberingAfterBreak="0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E1B4577"/>
    <w:multiLevelType w:val="singleLevel"/>
    <w:tmpl w:val="732264EE"/>
    <w:lvl w:ilvl="0">
      <w:start w:val="1"/>
      <w:numFmt w:val="lowerLetter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3EBA23B1"/>
    <w:multiLevelType w:val="hybridMultilevel"/>
    <w:tmpl w:val="5D388CDE"/>
    <w:lvl w:ilvl="0" w:tplc="698A5E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E52BC9"/>
    <w:multiLevelType w:val="hybridMultilevel"/>
    <w:tmpl w:val="FDCC31D6"/>
    <w:name w:val="WW8Num5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ED2E6F"/>
    <w:multiLevelType w:val="hybridMultilevel"/>
    <w:tmpl w:val="53FEC5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0D665D5"/>
    <w:multiLevelType w:val="hybridMultilevel"/>
    <w:tmpl w:val="36AA6A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FDAF45"/>
    <w:multiLevelType w:val="hybridMultilevel"/>
    <w:tmpl w:val="CC4261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88373A6"/>
    <w:multiLevelType w:val="hybridMultilevel"/>
    <w:tmpl w:val="B3183272"/>
    <w:lvl w:ilvl="0" w:tplc="223EF634">
      <w:start w:val="1"/>
      <w:numFmt w:val="decimal"/>
      <w:lvlText w:val="19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  <w:sz w:val="24"/>
      </w:rPr>
    </w:lvl>
    <w:lvl w:ilvl="1" w:tplc="253A8B26">
      <w:start w:val="1"/>
      <w:numFmt w:val="decimal"/>
      <w:lvlText w:val="%2)"/>
      <w:lvlJc w:val="left"/>
      <w:pPr>
        <w:tabs>
          <w:tab w:val="num" w:pos="1021"/>
        </w:tabs>
        <w:ind w:left="1021" w:hanging="397"/>
      </w:pPr>
      <w:rPr>
        <w:rFonts w:hint="default"/>
        <w:b w:val="0"/>
        <w:i w:val="0"/>
      </w:rPr>
    </w:lvl>
    <w:lvl w:ilvl="2" w:tplc="55BED364">
      <w:start w:val="1"/>
      <w:numFmt w:val="decimal"/>
      <w:lvlText w:val="%3)"/>
      <w:lvlJc w:val="left"/>
      <w:pPr>
        <w:tabs>
          <w:tab w:val="num" w:pos="1021"/>
        </w:tabs>
        <w:ind w:left="1021" w:hanging="397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197396D"/>
    <w:multiLevelType w:val="hybridMultilevel"/>
    <w:tmpl w:val="6B55F5B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 w15:restartNumberingAfterBreak="0">
    <w:nsid w:val="66CA1827"/>
    <w:multiLevelType w:val="hybridMultilevel"/>
    <w:tmpl w:val="8FA674DA"/>
    <w:lvl w:ilvl="0" w:tplc="BB0669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81270FC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99057D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AE866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68200EDA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89608B1"/>
    <w:multiLevelType w:val="singleLevel"/>
    <w:tmpl w:val="18B4F1BC"/>
    <w:lvl w:ilvl="0">
      <w:start w:val="2"/>
      <w:numFmt w:val="lowerLetter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6CDD30AF"/>
    <w:multiLevelType w:val="hybridMultilevel"/>
    <w:tmpl w:val="42367C70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D330A4D"/>
    <w:multiLevelType w:val="hybridMultilevel"/>
    <w:tmpl w:val="0B58AD00"/>
    <w:lvl w:ilvl="0" w:tplc="999EC170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F9A25BE"/>
    <w:multiLevelType w:val="multilevel"/>
    <w:tmpl w:val="5C6E70D8"/>
    <w:name w:val="WW8Num5222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trike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539"/>
        </w:tabs>
        <w:ind w:left="539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8"/>
  </w:num>
  <w:num w:numId="7">
    <w:abstractNumId w:val="10"/>
  </w:num>
  <w:num w:numId="8">
    <w:abstractNumId w:val="12"/>
  </w:num>
  <w:num w:numId="9">
    <w:abstractNumId w:val="50"/>
  </w:num>
  <w:num w:numId="10">
    <w:abstractNumId w:val="53"/>
  </w:num>
  <w:num w:numId="11">
    <w:abstractNumId w:val="42"/>
  </w:num>
  <w:num w:numId="12">
    <w:abstractNumId w:val="58"/>
  </w:num>
  <w:num w:numId="13">
    <w:abstractNumId w:val="54"/>
  </w:num>
  <w:num w:numId="14">
    <w:abstractNumId w:val="44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55"/>
  </w:num>
  <w:num w:numId="18">
    <w:abstractNumId w:val="23"/>
  </w:num>
  <w:num w:numId="19">
    <w:abstractNumId w:val="30"/>
  </w:num>
  <w:num w:numId="20">
    <w:abstractNumId w:val="38"/>
  </w:num>
  <w:num w:numId="21">
    <w:abstractNumId w:val="25"/>
  </w:num>
  <w:num w:numId="22">
    <w:abstractNumId w:val="48"/>
  </w:num>
  <w:num w:numId="23">
    <w:abstractNumId w:val="47"/>
  </w:num>
  <w:num w:numId="24">
    <w:abstractNumId w:val="27"/>
  </w:num>
  <w:num w:numId="25">
    <w:abstractNumId w:val="36"/>
  </w:num>
  <w:num w:numId="26">
    <w:abstractNumId w:val="40"/>
  </w:num>
  <w:num w:numId="27">
    <w:abstractNumId w:val="35"/>
  </w:num>
  <w:num w:numId="28">
    <w:abstractNumId w:val="37"/>
  </w:num>
  <w:num w:numId="29">
    <w:abstractNumId w:val="46"/>
  </w:num>
  <w:num w:numId="30">
    <w:abstractNumId w:val="59"/>
  </w:num>
  <w:num w:numId="31">
    <w:abstractNumId w:val="21"/>
  </w:num>
  <w:num w:numId="32">
    <w:abstractNumId w:val="29"/>
  </w:num>
  <w:num w:numId="33">
    <w:abstractNumId w:val="31"/>
  </w:num>
  <w:num w:numId="34">
    <w:abstractNumId w:val="28"/>
  </w:num>
  <w:num w:numId="35">
    <w:abstractNumId w:val="43"/>
  </w:num>
  <w:num w:numId="36">
    <w:abstractNumId w:val="34"/>
  </w:num>
  <w:num w:numId="37">
    <w:abstractNumId w:val="22"/>
  </w:num>
  <w:num w:numId="38">
    <w:abstractNumId w:val="45"/>
  </w:num>
  <w:num w:numId="39">
    <w:abstractNumId w:val="24"/>
  </w:num>
  <w:num w:numId="40">
    <w:abstractNumId w:val="52"/>
  </w:num>
  <w:num w:numId="41">
    <w:abstractNumId w:val="26"/>
  </w:num>
  <w:num w:numId="42">
    <w:abstractNumId w:val="32"/>
  </w:num>
  <w:num w:numId="43">
    <w:abstractNumId w:val="41"/>
  </w:num>
  <w:num w:numId="44">
    <w:abstractNumId w:val="51"/>
  </w:num>
  <w:num w:numId="45">
    <w:abstractNumId w:val="56"/>
  </w:num>
  <w:num w:numId="46">
    <w:abstractNumId w:val="49"/>
  </w:num>
  <w:num w:numId="47">
    <w:abstractNumId w:val="57"/>
  </w:num>
  <w:num w:numId="48">
    <w:abstractNumId w:val="33"/>
  </w:num>
  <w:num w:numId="49">
    <w:abstractNumId w:val="3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6" w:nlCheck="1" w:checkStyle="1"/>
  <w:activeWritingStyle w:appName="MSWord" w:lang="en-US" w:vendorID="64" w:dllVersion="6" w:nlCheck="1" w:checkStyle="1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3C3"/>
    <w:rsid w:val="0000388C"/>
    <w:rsid w:val="00004AFB"/>
    <w:rsid w:val="00006959"/>
    <w:rsid w:val="00011663"/>
    <w:rsid w:val="000135CB"/>
    <w:rsid w:val="00017153"/>
    <w:rsid w:val="00023050"/>
    <w:rsid w:val="00024326"/>
    <w:rsid w:val="00033792"/>
    <w:rsid w:val="00045B03"/>
    <w:rsid w:val="000468A1"/>
    <w:rsid w:val="000567E0"/>
    <w:rsid w:val="000738B1"/>
    <w:rsid w:val="000748DF"/>
    <w:rsid w:val="00076397"/>
    <w:rsid w:val="00082610"/>
    <w:rsid w:val="000904AE"/>
    <w:rsid w:val="0009094F"/>
    <w:rsid w:val="000A0757"/>
    <w:rsid w:val="000B2562"/>
    <w:rsid w:val="000B4EC3"/>
    <w:rsid w:val="000B5F71"/>
    <w:rsid w:val="000C1995"/>
    <w:rsid w:val="000C67B5"/>
    <w:rsid w:val="000D0B59"/>
    <w:rsid w:val="000D3589"/>
    <w:rsid w:val="000E06B4"/>
    <w:rsid w:val="000E1134"/>
    <w:rsid w:val="000E4E77"/>
    <w:rsid w:val="000E7183"/>
    <w:rsid w:val="000F1230"/>
    <w:rsid w:val="000F3EAD"/>
    <w:rsid w:val="00100941"/>
    <w:rsid w:val="001112B8"/>
    <w:rsid w:val="00116506"/>
    <w:rsid w:val="00116ACD"/>
    <w:rsid w:val="001214A3"/>
    <w:rsid w:val="00122DFA"/>
    <w:rsid w:val="0013028B"/>
    <w:rsid w:val="00133CC4"/>
    <w:rsid w:val="00133FB5"/>
    <w:rsid w:val="0014354D"/>
    <w:rsid w:val="00144CFF"/>
    <w:rsid w:val="00151345"/>
    <w:rsid w:val="001543A9"/>
    <w:rsid w:val="00154A8C"/>
    <w:rsid w:val="00155211"/>
    <w:rsid w:val="0017214F"/>
    <w:rsid w:val="00172D65"/>
    <w:rsid w:val="00174C9B"/>
    <w:rsid w:val="00181FE3"/>
    <w:rsid w:val="00186997"/>
    <w:rsid w:val="001914C8"/>
    <w:rsid w:val="0019326C"/>
    <w:rsid w:val="0019398C"/>
    <w:rsid w:val="001974FC"/>
    <w:rsid w:val="001A1124"/>
    <w:rsid w:val="001A39AF"/>
    <w:rsid w:val="001A3FC5"/>
    <w:rsid w:val="001A4C68"/>
    <w:rsid w:val="001A6C8E"/>
    <w:rsid w:val="001B31AA"/>
    <w:rsid w:val="001C01D2"/>
    <w:rsid w:val="001C1BC1"/>
    <w:rsid w:val="001C4568"/>
    <w:rsid w:val="001C6229"/>
    <w:rsid w:val="001D0512"/>
    <w:rsid w:val="001D3CF1"/>
    <w:rsid w:val="001D4F8B"/>
    <w:rsid w:val="001D65C3"/>
    <w:rsid w:val="001E1FA6"/>
    <w:rsid w:val="001E2E5D"/>
    <w:rsid w:val="001E40E2"/>
    <w:rsid w:val="001F19AC"/>
    <w:rsid w:val="001F6DD2"/>
    <w:rsid w:val="00200347"/>
    <w:rsid w:val="002038E2"/>
    <w:rsid w:val="00210B0A"/>
    <w:rsid w:val="00213DE3"/>
    <w:rsid w:val="00225A33"/>
    <w:rsid w:val="002313B3"/>
    <w:rsid w:val="00235136"/>
    <w:rsid w:val="00236468"/>
    <w:rsid w:val="00242980"/>
    <w:rsid w:val="00243403"/>
    <w:rsid w:val="0025238C"/>
    <w:rsid w:val="00263655"/>
    <w:rsid w:val="0026375C"/>
    <w:rsid w:val="00270A31"/>
    <w:rsid w:val="00271846"/>
    <w:rsid w:val="00275E68"/>
    <w:rsid w:val="002905FF"/>
    <w:rsid w:val="00290A4A"/>
    <w:rsid w:val="00293963"/>
    <w:rsid w:val="00294071"/>
    <w:rsid w:val="00295282"/>
    <w:rsid w:val="00296B16"/>
    <w:rsid w:val="00296F59"/>
    <w:rsid w:val="002A2831"/>
    <w:rsid w:val="002A5510"/>
    <w:rsid w:val="002A624E"/>
    <w:rsid w:val="002A65D8"/>
    <w:rsid w:val="002B0530"/>
    <w:rsid w:val="002B1016"/>
    <w:rsid w:val="002B30C8"/>
    <w:rsid w:val="002C1400"/>
    <w:rsid w:val="002C15E1"/>
    <w:rsid w:val="002C1EFA"/>
    <w:rsid w:val="002C29D4"/>
    <w:rsid w:val="002C29F7"/>
    <w:rsid w:val="002C32FC"/>
    <w:rsid w:val="002D0098"/>
    <w:rsid w:val="002E1DE2"/>
    <w:rsid w:val="002E4801"/>
    <w:rsid w:val="002E627C"/>
    <w:rsid w:val="002E7CE2"/>
    <w:rsid w:val="002F494C"/>
    <w:rsid w:val="002F782F"/>
    <w:rsid w:val="00310B6E"/>
    <w:rsid w:val="00312071"/>
    <w:rsid w:val="0031561E"/>
    <w:rsid w:val="0032286E"/>
    <w:rsid w:val="003229DE"/>
    <w:rsid w:val="003313A6"/>
    <w:rsid w:val="00331FCD"/>
    <w:rsid w:val="003429A3"/>
    <w:rsid w:val="00347BD1"/>
    <w:rsid w:val="00350AA5"/>
    <w:rsid w:val="00351E78"/>
    <w:rsid w:val="00355770"/>
    <w:rsid w:val="003642D5"/>
    <w:rsid w:val="003644E0"/>
    <w:rsid w:val="003660CB"/>
    <w:rsid w:val="00381854"/>
    <w:rsid w:val="0038257B"/>
    <w:rsid w:val="00382CAA"/>
    <w:rsid w:val="00385535"/>
    <w:rsid w:val="00386E4F"/>
    <w:rsid w:val="00391CC4"/>
    <w:rsid w:val="00392E7C"/>
    <w:rsid w:val="00396106"/>
    <w:rsid w:val="00397BD6"/>
    <w:rsid w:val="003A0D00"/>
    <w:rsid w:val="003A20ED"/>
    <w:rsid w:val="003A2135"/>
    <w:rsid w:val="003A2611"/>
    <w:rsid w:val="003A3333"/>
    <w:rsid w:val="003A79A8"/>
    <w:rsid w:val="003B4455"/>
    <w:rsid w:val="003C1687"/>
    <w:rsid w:val="003C3E1B"/>
    <w:rsid w:val="003C7BFB"/>
    <w:rsid w:val="003D0975"/>
    <w:rsid w:val="003D245B"/>
    <w:rsid w:val="003D253A"/>
    <w:rsid w:val="003D4369"/>
    <w:rsid w:val="003D5A2D"/>
    <w:rsid w:val="003D7EB2"/>
    <w:rsid w:val="003E56B2"/>
    <w:rsid w:val="003E625A"/>
    <w:rsid w:val="003F41E9"/>
    <w:rsid w:val="003F73C3"/>
    <w:rsid w:val="004021D7"/>
    <w:rsid w:val="00406972"/>
    <w:rsid w:val="00407C44"/>
    <w:rsid w:val="004118DA"/>
    <w:rsid w:val="004176C1"/>
    <w:rsid w:val="0042569D"/>
    <w:rsid w:val="00431295"/>
    <w:rsid w:val="004454E8"/>
    <w:rsid w:val="00446078"/>
    <w:rsid w:val="00446B0C"/>
    <w:rsid w:val="0045188A"/>
    <w:rsid w:val="004643A7"/>
    <w:rsid w:val="00467465"/>
    <w:rsid w:val="00475CE0"/>
    <w:rsid w:val="00476385"/>
    <w:rsid w:val="00476EAD"/>
    <w:rsid w:val="00477B4C"/>
    <w:rsid w:val="00484CF5"/>
    <w:rsid w:val="0048534E"/>
    <w:rsid w:val="00492B5A"/>
    <w:rsid w:val="00492C80"/>
    <w:rsid w:val="00496D57"/>
    <w:rsid w:val="004A33D0"/>
    <w:rsid w:val="004A409C"/>
    <w:rsid w:val="004A44F5"/>
    <w:rsid w:val="004A6B29"/>
    <w:rsid w:val="004B48A4"/>
    <w:rsid w:val="004C02C3"/>
    <w:rsid w:val="004C0641"/>
    <w:rsid w:val="004C2365"/>
    <w:rsid w:val="004C2A7E"/>
    <w:rsid w:val="004C4124"/>
    <w:rsid w:val="004D3F20"/>
    <w:rsid w:val="004D478D"/>
    <w:rsid w:val="004D5415"/>
    <w:rsid w:val="004D713A"/>
    <w:rsid w:val="004E0019"/>
    <w:rsid w:val="004E2582"/>
    <w:rsid w:val="004E7723"/>
    <w:rsid w:val="004E7E5B"/>
    <w:rsid w:val="004F1961"/>
    <w:rsid w:val="004F3A25"/>
    <w:rsid w:val="00500ED5"/>
    <w:rsid w:val="00505B0E"/>
    <w:rsid w:val="00512D28"/>
    <w:rsid w:val="0051458D"/>
    <w:rsid w:val="00516468"/>
    <w:rsid w:val="00517802"/>
    <w:rsid w:val="00521151"/>
    <w:rsid w:val="00522C21"/>
    <w:rsid w:val="00525F9E"/>
    <w:rsid w:val="00533321"/>
    <w:rsid w:val="00534226"/>
    <w:rsid w:val="0053445D"/>
    <w:rsid w:val="005366F5"/>
    <w:rsid w:val="0054180F"/>
    <w:rsid w:val="00541814"/>
    <w:rsid w:val="0054631D"/>
    <w:rsid w:val="00547A19"/>
    <w:rsid w:val="005520BE"/>
    <w:rsid w:val="005527BB"/>
    <w:rsid w:val="00561932"/>
    <w:rsid w:val="00562A06"/>
    <w:rsid w:val="00563AC0"/>
    <w:rsid w:val="00564288"/>
    <w:rsid w:val="00565C90"/>
    <w:rsid w:val="00571E01"/>
    <w:rsid w:val="0057302C"/>
    <w:rsid w:val="00573367"/>
    <w:rsid w:val="00577CBC"/>
    <w:rsid w:val="00580250"/>
    <w:rsid w:val="005846AF"/>
    <w:rsid w:val="00584CB7"/>
    <w:rsid w:val="005933DF"/>
    <w:rsid w:val="00594A7F"/>
    <w:rsid w:val="0059561A"/>
    <w:rsid w:val="005957C0"/>
    <w:rsid w:val="00596E46"/>
    <w:rsid w:val="005A11AD"/>
    <w:rsid w:val="005A13F1"/>
    <w:rsid w:val="005A3DC6"/>
    <w:rsid w:val="005B126A"/>
    <w:rsid w:val="005B150C"/>
    <w:rsid w:val="005B3ADD"/>
    <w:rsid w:val="005B4D43"/>
    <w:rsid w:val="005B5496"/>
    <w:rsid w:val="005B57D0"/>
    <w:rsid w:val="005B5E34"/>
    <w:rsid w:val="005B7A2F"/>
    <w:rsid w:val="005C2DE6"/>
    <w:rsid w:val="005C32E2"/>
    <w:rsid w:val="005C4B83"/>
    <w:rsid w:val="005C4D0C"/>
    <w:rsid w:val="005C712D"/>
    <w:rsid w:val="005E4066"/>
    <w:rsid w:val="005E564A"/>
    <w:rsid w:val="005F1E7D"/>
    <w:rsid w:val="005F225B"/>
    <w:rsid w:val="005F29B8"/>
    <w:rsid w:val="005F3068"/>
    <w:rsid w:val="005F5D0A"/>
    <w:rsid w:val="0060013B"/>
    <w:rsid w:val="00602EF4"/>
    <w:rsid w:val="00605D54"/>
    <w:rsid w:val="00606D91"/>
    <w:rsid w:val="0062012B"/>
    <w:rsid w:val="006210B8"/>
    <w:rsid w:val="00621ADC"/>
    <w:rsid w:val="0062248F"/>
    <w:rsid w:val="00631D68"/>
    <w:rsid w:val="006320D0"/>
    <w:rsid w:val="006322A7"/>
    <w:rsid w:val="00632C3A"/>
    <w:rsid w:val="006337CD"/>
    <w:rsid w:val="006360FD"/>
    <w:rsid w:val="00637DC8"/>
    <w:rsid w:val="00645DDF"/>
    <w:rsid w:val="0066234F"/>
    <w:rsid w:val="00662D56"/>
    <w:rsid w:val="00663004"/>
    <w:rsid w:val="006737B5"/>
    <w:rsid w:val="006741BE"/>
    <w:rsid w:val="00674AB2"/>
    <w:rsid w:val="00681911"/>
    <w:rsid w:val="006823EA"/>
    <w:rsid w:val="00682BC0"/>
    <w:rsid w:val="00682E8E"/>
    <w:rsid w:val="00683F58"/>
    <w:rsid w:val="006863CF"/>
    <w:rsid w:val="00686C2F"/>
    <w:rsid w:val="00687C56"/>
    <w:rsid w:val="00690EF1"/>
    <w:rsid w:val="00696D5C"/>
    <w:rsid w:val="00696FA1"/>
    <w:rsid w:val="00697E3B"/>
    <w:rsid w:val="006A1174"/>
    <w:rsid w:val="006A3977"/>
    <w:rsid w:val="006A4E62"/>
    <w:rsid w:val="006A5C49"/>
    <w:rsid w:val="006A5CC6"/>
    <w:rsid w:val="006A77B5"/>
    <w:rsid w:val="006B0FC9"/>
    <w:rsid w:val="006B12CB"/>
    <w:rsid w:val="006B622B"/>
    <w:rsid w:val="006C1993"/>
    <w:rsid w:val="006C5B78"/>
    <w:rsid w:val="006D2023"/>
    <w:rsid w:val="006D360B"/>
    <w:rsid w:val="006D3B02"/>
    <w:rsid w:val="006D5B3F"/>
    <w:rsid w:val="006E35D4"/>
    <w:rsid w:val="006E3DC8"/>
    <w:rsid w:val="006E5CAC"/>
    <w:rsid w:val="006F00E5"/>
    <w:rsid w:val="006F36D2"/>
    <w:rsid w:val="006F54E3"/>
    <w:rsid w:val="006F566D"/>
    <w:rsid w:val="0070121A"/>
    <w:rsid w:val="007069F0"/>
    <w:rsid w:val="007073DC"/>
    <w:rsid w:val="007100CB"/>
    <w:rsid w:val="007105EE"/>
    <w:rsid w:val="00710C69"/>
    <w:rsid w:val="007139C4"/>
    <w:rsid w:val="00723EF1"/>
    <w:rsid w:val="0072638B"/>
    <w:rsid w:val="007357F6"/>
    <w:rsid w:val="00735C83"/>
    <w:rsid w:val="007447C7"/>
    <w:rsid w:val="00744ABF"/>
    <w:rsid w:val="00744ED4"/>
    <w:rsid w:val="0074663A"/>
    <w:rsid w:val="007466B8"/>
    <w:rsid w:val="00746F28"/>
    <w:rsid w:val="007501BF"/>
    <w:rsid w:val="00750CDF"/>
    <w:rsid w:val="007514D3"/>
    <w:rsid w:val="0075486B"/>
    <w:rsid w:val="0075610F"/>
    <w:rsid w:val="0076315D"/>
    <w:rsid w:val="00763ABE"/>
    <w:rsid w:val="007657C8"/>
    <w:rsid w:val="007663D0"/>
    <w:rsid w:val="00766BD3"/>
    <w:rsid w:val="00771ED9"/>
    <w:rsid w:val="007720F1"/>
    <w:rsid w:val="0077448D"/>
    <w:rsid w:val="0077486E"/>
    <w:rsid w:val="00774F38"/>
    <w:rsid w:val="00775BD3"/>
    <w:rsid w:val="007765FA"/>
    <w:rsid w:val="0077680E"/>
    <w:rsid w:val="00781B9D"/>
    <w:rsid w:val="00782719"/>
    <w:rsid w:val="0078734B"/>
    <w:rsid w:val="00790756"/>
    <w:rsid w:val="0079089C"/>
    <w:rsid w:val="007928F3"/>
    <w:rsid w:val="007A021B"/>
    <w:rsid w:val="007A23BF"/>
    <w:rsid w:val="007A3381"/>
    <w:rsid w:val="007A3B66"/>
    <w:rsid w:val="007A4489"/>
    <w:rsid w:val="007A7188"/>
    <w:rsid w:val="007A7507"/>
    <w:rsid w:val="007B1389"/>
    <w:rsid w:val="007B3E05"/>
    <w:rsid w:val="007B4DAC"/>
    <w:rsid w:val="007B54E1"/>
    <w:rsid w:val="007C1DE9"/>
    <w:rsid w:val="007C3F19"/>
    <w:rsid w:val="007C57E7"/>
    <w:rsid w:val="007D0DCF"/>
    <w:rsid w:val="007D5B3D"/>
    <w:rsid w:val="007D62F8"/>
    <w:rsid w:val="007D6FA6"/>
    <w:rsid w:val="007E6C72"/>
    <w:rsid w:val="007E7CAA"/>
    <w:rsid w:val="007F0154"/>
    <w:rsid w:val="007F1140"/>
    <w:rsid w:val="00800347"/>
    <w:rsid w:val="008023CA"/>
    <w:rsid w:val="00805E46"/>
    <w:rsid w:val="00805FA4"/>
    <w:rsid w:val="00806EFE"/>
    <w:rsid w:val="008121E6"/>
    <w:rsid w:val="008161C6"/>
    <w:rsid w:val="00831133"/>
    <w:rsid w:val="0083148B"/>
    <w:rsid w:val="0083166B"/>
    <w:rsid w:val="00835406"/>
    <w:rsid w:val="008379E4"/>
    <w:rsid w:val="00840866"/>
    <w:rsid w:val="008524D5"/>
    <w:rsid w:val="00854CC2"/>
    <w:rsid w:val="00855057"/>
    <w:rsid w:val="0085557F"/>
    <w:rsid w:val="00863EC7"/>
    <w:rsid w:val="00866F6B"/>
    <w:rsid w:val="00867D62"/>
    <w:rsid w:val="00870984"/>
    <w:rsid w:val="0087159E"/>
    <w:rsid w:val="00872FE2"/>
    <w:rsid w:val="008745AE"/>
    <w:rsid w:val="0087717E"/>
    <w:rsid w:val="008805E3"/>
    <w:rsid w:val="00882403"/>
    <w:rsid w:val="008847B7"/>
    <w:rsid w:val="00893F77"/>
    <w:rsid w:val="008A0A82"/>
    <w:rsid w:val="008A3202"/>
    <w:rsid w:val="008A7616"/>
    <w:rsid w:val="008B6EC8"/>
    <w:rsid w:val="008B7AB8"/>
    <w:rsid w:val="008C59B0"/>
    <w:rsid w:val="008D4D11"/>
    <w:rsid w:val="008E0DD1"/>
    <w:rsid w:val="008E2634"/>
    <w:rsid w:val="008E392C"/>
    <w:rsid w:val="008E65C6"/>
    <w:rsid w:val="008E788B"/>
    <w:rsid w:val="008E7B00"/>
    <w:rsid w:val="008E7D6D"/>
    <w:rsid w:val="008F1AEB"/>
    <w:rsid w:val="008F1C0F"/>
    <w:rsid w:val="008F453C"/>
    <w:rsid w:val="008F50B0"/>
    <w:rsid w:val="008F60DD"/>
    <w:rsid w:val="008F743B"/>
    <w:rsid w:val="009013F7"/>
    <w:rsid w:val="00905AD6"/>
    <w:rsid w:val="00907039"/>
    <w:rsid w:val="00907644"/>
    <w:rsid w:val="009119BD"/>
    <w:rsid w:val="0091209D"/>
    <w:rsid w:val="009136AC"/>
    <w:rsid w:val="00914782"/>
    <w:rsid w:val="009161F9"/>
    <w:rsid w:val="009164AA"/>
    <w:rsid w:val="00916E66"/>
    <w:rsid w:val="00920EC9"/>
    <w:rsid w:val="00921A3A"/>
    <w:rsid w:val="009259A1"/>
    <w:rsid w:val="00927DB5"/>
    <w:rsid w:val="00933719"/>
    <w:rsid w:val="00935A4E"/>
    <w:rsid w:val="009360DE"/>
    <w:rsid w:val="009404C3"/>
    <w:rsid w:val="00940E7A"/>
    <w:rsid w:val="00942229"/>
    <w:rsid w:val="00944D99"/>
    <w:rsid w:val="00944F95"/>
    <w:rsid w:val="00946C77"/>
    <w:rsid w:val="009507BA"/>
    <w:rsid w:val="00951E78"/>
    <w:rsid w:val="00952615"/>
    <w:rsid w:val="009558B8"/>
    <w:rsid w:val="00960B31"/>
    <w:rsid w:val="00962A50"/>
    <w:rsid w:val="009664B3"/>
    <w:rsid w:val="0097269B"/>
    <w:rsid w:val="00975AA5"/>
    <w:rsid w:val="00976E3F"/>
    <w:rsid w:val="00981BBA"/>
    <w:rsid w:val="0098336D"/>
    <w:rsid w:val="00990DD0"/>
    <w:rsid w:val="00992B77"/>
    <w:rsid w:val="00992D29"/>
    <w:rsid w:val="00996503"/>
    <w:rsid w:val="009A0996"/>
    <w:rsid w:val="009A0A82"/>
    <w:rsid w:val="009A0C27"/>
    <w:rsid w:val="009A336A"/>
    <w:rsid w:val="009A510F"/>
    <w:rsid w:val="009B3FBC"/>
    <w:rsid w:val="009B560F"/>
    <w:rsid w:val="009B679A"/>
    <w:rsid w:val="009C121E"/>
    <w:rsid w:val="009C284B"/>
    <w:rsid w:val="009C386D"/>
    <w:rsid w:val="009C4C2B"/>
    <w:rsid w:val="009C5028"/>
    <w:rsid w:val="009D1EB3"/>
    <w:rsid w:val="009E31B6"/>
    <w:rsid w:val="009F0F04"/>
    <w:rsid w:val="009F3536"/>
    <w:rsid w:val="009F6883"/>
    <w:rsid w:val="00A01330"/>
    <w:rsid w:val="00A02144"/>
    <w:rsid w:val="00A0383C"/>
    <w:rsid w:val="00A03EE9"/>
    <w:rsid w:val="00A06A74"/>
    <w:rsid w:val="00A201D4"/>
    <w:rsid w:val="00A211B9"/>
    <w:rsid w:val="00A22326"/>
    <w:rsid w:val="00A2526D"/>
    <w:rsid w:val="00A3058F"/>
    <w:rsid w:val="00A33E73"/>
    <w:rsid w:val="00A37651"/>
    <w:rsid w:val="00A41BD8"/>
    <w:rsid w:val="00A41F6B"/>
    <w:rsid w:val="00A4384C"/>
    <w:rsid w:val="00A44C46"/>
    <w:rsid w:val="00A51860"/>
    <w:rsid w:val="00A544A7"/>
    <w:rsid w:val="00A617DC"/>
    <w:rsid w:val="00A67325"/>
    <w:rsid w:val="00A73D6F"/>
    <w:rsid w:val="00A7428C"/>
    <w:rsid w:val="00A74E9E"/>
    <w:rsid w:val="00A760B0"/>
    <w:rsid w:val="00A82E88"/>
    <w:rsid w:val="00A85127"/>
    <w:rsid w:val="00A91900"/>
    <w:rsid w:val="00AA2B74"/>
    <w:rsid w:val="00AA41BF"/>
    <w:rsid w:val="00AA43C7"/>
    <w:rsid w:val="00AA4A04"/>
    <w:rsid w:val="00AA61D5"/>
    <w:rsid w:val="00AA6DB8"/>
    <w:rsid w:val="00AA79A9"/>
    <w:rsid w:val="00AB3837"/>
    <w:rsid w:val="00AB416A"/>
    <w:rsid w:val="00AB5E82"/>
    <w:rsid w:val="00AC2A69"/>
    <w:rsid w:val="00AD75B1"/>
    <w:rsid w:val="00AE1867"/>
    <w:rsid w:val="00AE6292"/>
    <w:rsid w:val="00AE6C08"/>
    <w:rsid w:val="00AF25E3"/>
    <w:rsid w:val="00AF2DF8"/>
    <w:rsid w:val="00AF7A0F"/>
    <w:rsid w:val="00B022BB"/>
    <w:rsid w:val="00B02BCB"/>
    <w:rsid w:val="00B11543"/>
    <w:rsid w:val="00B12FD5"/>
    <w:rsid w:val="00B13548"/>
    <w:rsid w:val="00B17080"/>
    <w:rsid w:val="00B1796F"/>
    <w:rsid w:val="00B253DB"/>
    <w:rsid w:val="00B26423"/>
    <w:rsid w:val="00B33007"/>
    <w:rsid w:val="00B33262"/>
    <w:rsid w:val="00B35C2C"/>
    <w:rsid w:val="00B40033"/>
    <w:rsid w:val="00B4285E"/>
    <w:rsid w:val="00B42CDC"/>
    <w:rsid w:val="00B431EC"/>
    <w:rsid w:val="00B471F4"/>
    <w:rsid w:val="00B52B1D"/>
    <w:rsid w:val="00B52D4F"/>
    <w:rsid w:val="00B537DD"/>
    <w:rsid w:val="00B546D5"/>
    <w:rsid w:val="00B566EE"/>
    <w:rsid w:val="00B62D90"/>
    <w:rsid w:val="00B6552F"/>
    <w:rsid w:val="00B7021F"/>
    <w:rsid w:val="00B716CA"/>
    <w:rsid w:val="00B72F3F"/>
    <w:rsid w:val="00B74A10"/>
    <w:rsid w:val="00B74B6F"/>
    <w:rsid w:val="00B7534B"/>
    <w:rsid w:val="00B779FF"/>
    <w:rsid w:val="00B81645"/>
    <w:rsid w:val="00B8445D"/>
    <w:rsid w:val="00B84F1C"/>
    <w:rsid w:val="00B872DC"/>
    <w:rsid w:val="00B87422"/>
    <w:rsid w:val="00BA18ED"/>
    <w:rsid w:val="00BA2D28"/>
    <w:rsid w:val="00BA2F2B"/>
    <w:rsid w:val="00BA3D2B"/>
    <w:rsid w:val="00BB054D"/>
    <w:rsid w:val="00BB14C6"/>
    <w:rsid w:val="00BB52A7"/>
    <w:rsid w:val="00BB6F3F"/>
    <w:rsid w:val="00BC592F"/>
    <w:rsid w:val="00BC76D3"/>
    <w:rsid w:val="00BD37C5"/>
    <w:rsid w:val="00BD6E93"/>
    <w:rsid w:val="00BE2159"/>
    <w:rsid w:val="00BE634A"/>
    <w:rsid w:val="00BF3003"/>
    <w:rsid w:val="00BF3E51"/>
    <w:rsid w:val="00C037AC"/>
    <w:rsid w:val="00C07097"/>
    <w:rsid w:val="00C07403"/>
    <w:rsid w:val="00C07C1A"/>
    <w:rsid w:val="00C14639"/>
    <w:rsid w:val="00C166D8"/>
    <w:rsid w:val="00C246D5"/>
    <w:rsid w:val="00C250AF"/>
    <w:rsid w:val="00C27459"/>
    <w:rsid w:val="00C31D50"/>
    <w:rsid w:val="00C31DF2"/>
    <w:rsid w:val="00C33490"/>
    <w:rsid w:val="00C47B5B"/>
    <w:rsid w:val="00C47E40"/>
    <w:rsid w:val="00C51DE2"/>
    <w:rsid w:val="00C51ED0"/>
    <w:rsid w:val="00C547D6"/>
    <w:rsid w:val="00C55369"/>
    <w:rsid w:val="00C608E1"/>
    <w:rsid w:val="00C668FB"/>
    <w:rsid w:val="00C71AE8"/>
    <w:rsid w:val="00C75639"/>
    <w:rsid w:val="00C82AF4"/>
    <w:rsid w:val="00C83AC9"/>
    <w:rsid w:val="00C83BB3"/>
    <w:rsid w:val="00C8694A"/>
    <w:rsid w:val="00C951C2"/>
    <w:rsid w:val="00C971D3"/>
    <w:rsid w:val="00CA30D3"/>
    <w:rsid w:val="00CA3130"/>
    <w:rsid w:val="00CA3A04"/>
    <w:rsid w:val="00CA797F"/>
    <w:rsid w:val="00CB17DD"/>
    <w:rsid w:val="00CB1977"/>
    <w:rsid w:val="00CB26E9"/>
    <w:rsid w:val="00CB7D08"/>
    <w:rsid w:val="00CC06F7"/>
    <w:rsid w:val="00CD09D3"/>
    <w:rsid w:val="00CD1C32"/>
    <w:rsid w:val="00CD39B8"/>
    <w:rsid w:val="00CD4EC9"/>
    <w:rsid w:val="00CD51E1"/>
    <w:rsid w:val="00CE0743"/>
    <w:rsid w:val="00CE3FA4"/>
    <w:rsid w:val="00CE5E08"/>
    <w:rsid w:val="00CF44EB"/>
    <w:rsid w:val="00D01ED9"/>
    <w:rsid w:val="00D11C8E"/>
    <w:rsid w:val="00D1240F"/>
    <w:rsid w:val="00D129EB"/>
    <w:rsid w:val="00D1453F"/>
    <w:rsid w:val="00D20A75"/>
    <w:rsid w:val="00D22588"/>
    <w:rsid w:val="00D225F2"/>
    <w:rsid w:val="00D2354C"/>
    <w:rsid w:val="00D24F77"/>
    <w:rsid w:val="00D274AD"/>
    <w:rsid w:val="00D30725"/>
    <w:rsid w:val="00D31448"/>
    <w:rsid w:val="00D3499B"/>
    <w:rsid w:val="00D34B8D"/>
    <w:rsid w:val="00D36085"/>
    <w:rsid w:val="00D4144D"/>
    <w:rsid w:val="00D44A0C"/>
    <w:rsid w:val="00D44C65"/>
    <w:rsid w:val="00D47CCE"/>
    <w:rsid w:val="00D5056A"/>
    <w:rsid w:val="00D535A1"/>
    <w:rsid w:val="00D53FA3"/>
    <w:rsid w:val="00D54F04"/>
    <w:rsid w:val="00D61267"/>
    <w:rsid w:val="00D626FA"/>
    <w:rsid w:val="00D669B2"/>
    <w:rsid w:val="00D6721C"/>
    <w:rsid w:val="00D73994"/>
    <w:rsid w:val="00D75426"/>
    <w:rsid w:val="00D76AA9"/>
    <w:rsid w:val="00D82946"/>
    <w:rsid w:val="00D83C1E"/>
    <w:rsid w:val="00D8449A"/>
    <w:rsid w:val="00D84A68"/>
    <w:rsid w:val="00D87787"/>
    <w:rsid w:val="00D91974"/>
    <w:rsid w:val="00D91D5B"/>
    <w:rsid w:val="00D920BF"/>
    <w:rsid w:val="00D92645"/>
    <w:rsid w:val="00D92E0E"/>
    <w:rsid w:val="00D95307"/>
    <w:rsid w:val="00D95BE9"/>
    <w:rsid w:val="00DA3538"/>
    <w:rsid w:val="00DA367B"/>
    <w:rsid w:val="00DA3A22"/>
    <w:rsid w:val="00DA3ADD"/>
    <w:rsid w:val="00DA60C2"/>
    <w:rsid w:val="00DA772E"/>
    <w:rsid w:val="00DA7C9F"/>
    <w:rsid w:val="00DB1E7E"/>
    <w:rsid w:val="00DB1F8C"/>
    <w:rsid w:val="00DB47BE"/>
    <w:rsid w:val="00DB692D"/>
    <w:rsid w:val="00DB768B"/>
    <w:rsid w:val="00DC75F5"/>
    <w:rsid w:val="00DD17FF"/>
    <w:rsid w:val="00DD3070"/>
    <w:rsid w:val="00DD39BB"/>
    <w:rsid w:val="00DD6817"/>
    <w:rsid w:val="00DE09FF"/>
    <w:rsid w:val="00DE0A25"/>
    <w:rsid w:val="00DE15AD"/>
    <w:rsid w:val="00DE3565"/>
    <w:rsid w:val="00DE7235"/>
    <w:rsid w:val="00DE7C2D"/>
    <w:rsid w:val="00DF2A6E"/>
    <w:rsid w:val="00E01D4A"/>
    <w:rsid w:val="00E11315"/>
    <w:rsid w:val="00E1300C"/>
    <w:rsid w:val="00E14558"/>
    <w:rsid w:val="00E16645"/>
    <w:rsid w:val="00E22D65"/>
    <w:rsid w:val="00E23902"/>
    <w:rsid w:val="00E248EA"/>
    <w:rsid w:val="00E27147"/>
    <w:rsid w:val="00E30685"/>
    <w:rsid w:val="00E30C50"/>
    <w:rsid w:val="00E33337"/>
    <w:rsid w:val="00E367CD"/>
    <w:rsid w:val="00E44566"/>
    <w:rsid w:val="00E44672"/>
    <w:rsid w:val="00E5055A"/>
    <w:rsid w:val="00E506F6"/>
    <w:rsid w:val="00E55C85"/>
    <w:rsid w:val="00E607D5"/>
    <w:rsid w:val="00E64AA9"/>
    <w:rsid w:val="00E671FC"/>
    <w:rsid w:val="00E673E9"/>
    <w:rsid w:val="00E73D54"/>
    <w:rsid w:val="00E75447"/>
    <w:rsid w:val="00E867B8"/>
    <w:rsid w:val="00E87D94"/>
    <w:rsid w:val="00E93D1D"/>
    <w:rsid w:val="00E960C8"/>
    <w:rsid w:val="00E96220"/>
    <w:rsid w:val="00E9672E"/>
    <w:rsid w:val="00EA06FC"/>
    <w:rsid w:val="00EA12DF"/>
    <w:rsid w:val="00EA2C0F"/>
    <w:rsid w:val="00EA49CC"/>
    <w:rsid w:val="00EA4C4C"/>
    <w:rsid w:val="00EA59A8"/>
    <w:rsid w:val="00EB533A"/>
    <w:rsid w:val="00EB6079"/>
    <w:rsid w:val="00EB7BF8"/>
    <w:rsid w:val="00EC09C1"/>
    <w:rsid w:val="00EC2B75"/>
    <w:rsid w:val="00EC319A"/>
    <w:rsid w:val="00EC5FEF"/>
    <w:rsid w:val="00ED798D"/>
    <w:rsid w:val="00ED79DE"/>
    <w:rsid w:val="00EE1A29"/>
    <w:rsid w:val="00EE3FAE"/>
    <w:rsid w:val="00EE4355"/>
    <w:rsid w:val="00EE60E2"/>
    <w:rsid w:val="00EE631D"/>
    <w:rsid w:val="00EF10EE"/>
    <w:rsid w:val="00EF123F"/>
    <w:rsid w:val="00EF3B10"/>
    <w:rsid w:val="00EF4D67"/>
    <w:rsid w:val="00EF5E5A"/>
    <w:rsid w:val="00EF7AAF"/>
    <w:rsid w:val="00F00846"/>
    <w:rsid w:val="00F04108"/>
    <w:rsid w:val="00F04A1E"/>
    <w:rsid w:val="00F0510A"/>
    <w:rsid w:val="00F15153"/>
    <w:rsid w:val="00F166C6"/>
    <w:rsid w:val="00F216EA"/>
    <w:rsid w:val="00F22CF4"/>
    <w:rsid w:val="00F24CAA"/>
    <w:rsid w:val="00F26509"/>
    <w:rsid w:val="00F2682A"/>
    <w:rsid w:val="00F26922"/>
    <w:rsid w:val="00F27D54"/>
    <w:rsid w:val="00F3461D"/>
    <w:rsid w:val="00F36472"/>
    <w:rsid w:val="00F428D0"/>
    <w:rsid w:val="00F42C10"/>
    <w:rsid w:val="00F42E4C"/>
    <w:rsid w:val="00F44E41"/>
    <w:rsid w:val="00F45B49"/>
    <w:rsid w:val="00F47E36"/>
    <w:rsid w:val="00F5007B"/>
    <w:rsid w:val="00F52405"/>
    <w:rsid w:val="00F53633"/>
    <w:rsid w:val="00F546BB"/>
    <w:rsid w:val="00F55659"/>
    <w:rsid w:val="00F56DE1"/>
    <w:rsid w:val="00F577DF"/>
    <w:rsid w:val="00F61CE4"/>
    <w:rsid w:val="00F61D86"/>
    <w:rsid w:val="00F67F62"/>
    <w:rsid w:val="00F71584"/>
    <w:rsid w:val="00F73730"/>
    <w:rsid w:val="00F75498"/>
    <w:rsid w:val="00F83E32"/>
    <w:rsid w:val="00F84C53"/>
    <w:rsid w:val="00F84DBA"/>
    <w:rsid w:val="00F86F52"/>
    <w:rsid w:val="00F872D9"/>
    <w:rsid w:val="00F87A5A"/>
    <w:rsid w:val="00F91526"/>
    <w:rsid w:val="00F92E88"/>
    <w:rsid w:val="00FA1A77"/>
    <w:rsid w:val="00FA1D3A"/>
    <w:rsid w:val="00FA7B6F"/>
    <w:rsid w:val="00FB1745"/>
    <w:rsid w:val="00FB38F6"/>
    <w:rsid w:val="00FB5A6F"/>
    <w:rsid w:val="00FB7892"/>
    <w:rsid w:val="00FC0745"/>
    <w:rsid w:val="00FC29AF"/>
    <w:rsid w:val="00FC491B"/>
    <w:rsid w:val="00FC7B95"/>
    <w:rsid w:val="00FD17C0"/>
    <w:rsid w:val="00FD21FB"/>
    <w:rsid w:val="00FD30BE"/>
    <w:rsid w:val="00FD642C"/>
    <w:rsid w:val="00FE08B0"/>
    <w:rsid w:val="00FF47B2"/>
    <w:rsid w:val="00FF4F7F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D8D137"/>
  <w15:chartTrackingRefBased/>
  <w15:docId w15:val="{7D74195C-4306-462E-ABFF-AB42C713B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54E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u w:val="single"/>
    </w:rPr>
  </w:style>
  <w:style w:type="paragraph" w:styleId="Nagwek9">
    <w:name w:val="heading 9"/>
    <w:basedOn w:val="Normalny"/>
    <w:next w:val="Normalny"/>
    <w:qFormat/>
    <w:pPr>
      <w:keepNext/>
      <w:widowControl w:val="0"/>
      <w:shd w:val="clear" w:color="auto" w:fill="FFFFFF"/>
      <w:tabs>
        <w:tab w:val="left" w:pos="4934"/>
      </w:tabs>
      <w:autoSpaceDE w:val="0"/>
      <w:spacing w:before="106"/>
      <w:jc w:val="right"/>
      <w:outlineLvl w:val="8"/>
    </w:pPr>
    <w:rPr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9z1">
    <w:name w:val="WW8Num9z1"/>
    <w:rPr>
      <w:rFonts w:ascii="Times New Roman" w:hAnsi="Times New Roman" w:cs="Times New Roman"/>
    </w:rPr>
  </w:style>
  <w:style w:type="character" w:customStyle="1" w:styleId="WW8Num9z3">
    <w:name w:val="WW8Num9z3"/>
    <w:rPr>
      <w:b w:val="0"/>
      <w:i w:val="0"/>
    </w:rPr>
  </w:style>
  <w:style w:type="character" w:customStyle="1" w:styleId="WW8Num11z0">
    <w:name w:val="WW8Num11z0"/>
    <w:rPr>
      <w:b w:val="0"/>
      <w:i w:val="0"/>
    </w:rPr>
  </w:style>
  <w:style w:type="character" w:customStyle="1" w:styleId="WW8Num11z3">
    <w:name w:val="WW8Num11z3"/>
    <w:rPr>
      <w:b w:val="0"/>
      <w:i w:val="0"/>
    </w:rPr>
  </w:style>
  <w:style w:type="character" w:customStyle="1" w:styleId="WW8Num11z4">
    <w:name w:val="WW8Num11z4"/>
    <w:rPr>
      <w:rFonts w:ascii="Symbol" w:hAnsi="Symbol"/>
      <w:sz w:val="20"/>
    </w:rPr>
  </w:style>
  <w:style w:type="character" w:customStyle="1" w:styleId="WW8Num14z0">
    <w:name w:val="WW8Num14z0"/>
    <w:rPr>
      <w:b w:val="0"/>
      <w:i w:val="0"/>
    </w:rPr>
  </w:style>
  <w:style w:type="character" w:customStyle="1" w:styleId="WW8Num15z0">
    <w:name w:val="WW8Num15z0"/>
    <w:rPr>
      <w:sz w:val="24"/>
      <w:szCs w:val="24"/>
    </w:rPr>
  </w:style>
  <w:style w:type="character" w:customStyle="1" w:styleId="WW8Num16z0">
    <w:name w:val="WW8Num16z0"/>
    <w:rPr>
      <w:rFonts w:ascii="Symbol" w:hAnsi="Symbol" w:cs="OpenSymbol"/>
    </w:rPr>
  </w:style>
  <w:style w:type="character" w:customStyle="1" w:styleId="WW8Num17z0">
    <w:name w:val="WW8Num17z0"/>
    <w:rPr>
      <w:sz w:val="24"/>
      <w:szCs w:val="24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9z0">
    <w:name w:val="WW8Num19z0"/>
    <w:rPr>
      <w:rFonts w:ascii="Times New Roman" w:hAnsi="Times New Roman" w:cs="Times New Roman"/>
      <w:b w:val="0"/>
    </w:rPr>
  </w:style>
  <w:style w:type="character" w:customStyle="1" w:styleId="WW8Num20z0">
    <w:name w:val="WW8Num20z0"/>
    <w:rPr>
      <w:sz w:val="24"/>
      <w:szCs w:val="24"/>
    </w:rPr>
  </w:style>
  <w:style w:type="character" w:customStyle="1" w:styleId="WW8Num21z0">
    <w:name w:val="WW8Num21z0"/>
    <w:rPr>
      <w:rFonts w:ascii="Symbol" w:hAnsi="Symbol"/>
      <w:b w:val="0"/>
      <w:i w:val="0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color w:val="auto"/>
    </w:rPr>
  </w:style>
  <w:style w:type="character" w:customStyle="1" w:styleId="WW8Num8z1">
    <w:name w:val="WW8Num8z1"/>
    <w:rPr>
      <w:rFonts w:ascii="Times New Roman" w:hAnsi="Times New Roman" w:cs="Times New Roman"/>
    </w:rPr>
  </w:style>
  <w:style w:type="character" w:customStyle="1" w:styleId="WW8Num8z3">
    <w:name w:val="WW8Num8z3"/>
    <w:rPr>
      <w:b w:val="0"/>
      <w:i w:val="0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3">
    <w:name w:val="WW8Num10z3"/>
    <w:rPr>
      <w:b w:val="0"/>
      <w:i w:val="0"/>
    </w:rPr>
  </w:style>
  <w:style w:type="character" w:customStyle="1" w:styleId="WW8Num10z4">
    <w:name w:val="WW8Num10z4"/>
    <w:rPr>
      <w:rFonts w:ascii="Symbol" w:hAnsi="Symbol"/>
      <w:sz w:val="20"/>
    </w:rPr>
  </w:style>
  <w:style w:type="character" w:customStyle="1" w:styleId="WW8Num13z0">
    <w:name w:val="WW8Num13z0"/>
    <w:rPr>
      <w:b w:val="0"/>
      <w:i w:val="0"/>
      <w:color w:val="auto"/>
      <w:sz w:val="24"/>
    </w:rPr>
  </w:style>
  <w:style w:type="character" w:customStyle="1" w:styleId="WW8Num14z2">
    <w:name w:val="WW8Num14z2"/>
    <w:rPr>
      <w:sz w:val="24"/>
      <w:szCs w:val="24"/>
    </w:rPr>
  </w:style>
  <w:style w:type="character" w:customStyle="1" w:styleId="WW8Num16z2">
    <w:name w:val="WW8Num16z2"/>
    <w:rPr>
      <w:sz w:val="24"/>
      <w:szCs w:val="24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-Absatz-Standardschriftart">
    <w:name w:val="WW-Absatz-Standardschriftart"/>
  </w:style>
  <w:style w:type="character" w:customStyle="1" w:styleId="WW8Num7z0">
    <w:name w:val="WW8Num7z0"/>
    <w:rPr>
      <w:b w:val="0"/>
      <w:i w:val="0"/>
      <w:sz w:val="24"/>
    </w:rPr>
  </w:style>
  <w:style w:type="character" w:customStyle="1" w:styleId="WW8Num9z0">
    <w:name w:val="WW8Num9z0"/>
    <w:rPr>
      <w:color w:val="auto"/>
    </w:rPr>
  </w:style>
  <w:style w:type="character" w:customStyle="1" w:styleId="WW8Num12z1">
    <w:name w:val="WW8Num12z1"/>
    <w:rPr>
      <w:b w:val="0"/>
      <w:i w:val="0"/>
      <w:sz w:val="24"/>
    </w:rPr>
  </w:style>
  <w:style w:type="character" w:customStyle="1" w:styleId="WW8Num20z1">
    <w:name w:val="WW8Num20z1"/>
    <w:rPr>
      <w:rFonts w:ascii="Times New Roman" w:hAnsi="Times New Roman" w:cs="Times New Roman"/>
    </w:rPr>
  </w:style>
  <w:style w:type="character" w:customStyle="1" w:styleId="WW8Num20z3">
    <w:name w:val="WW8Num20z3"/>
    <w:rPr>
      <w:b w:val="0"/>
      <w:i w:val="0"/>
    </w:rPr>
  </w:style>
  <w:style w:type="character" w:customStyle="1" w:styleId="WW8Num24z0">
    <w:name w:val="WW8Num24z0"/>
    <w:rPr>
      <w:b w:val="0"/>
      <w:i w:val="0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3">
    <w:name w:val="WW8Num28z3"/>
    <w:rPr>
      <w:b w:val="0"/>
      <w:i w:val="0"/>
    </w:rPr>
  </w:style>
  <w:style w:type="character" w:customStyle="1" w:styleId="WW8Num28z4">
    <w:name w:val="WW8Num28z4"/>
    <w:rPr>
      <w:rFonts w:ascii="Symbol" w:hAnsi="Symbol"/>
      <w:sz w:val="20"/>
    </w:rPr>
  </w:style>
  <w:style w:type="character" w:customStyle="1" w:styleId="WW8Num34z0">
    <w:name w:val="WW8Num34z0"/>
    <w:rPr>
      <w:b w:val="0"/>
      <w:i w:val="0"/>
      <w:sz w:val="24"/>
    </w:rPr>
  </w:style>
  <w:style w:type="character" w:customStyle="1" w:styleId="WW8Num34z3">
    <w:name w:val="WW8Num34z3"/>
    <w:rPr>
      <w:b w:val="0"/>
      <w:i w:val="0"/>
      <w:sz w:val="24"/>
    </w:rPr>
  </w:style>
  <w:style w:type="character" w:customStyle="1" w:styleId="WW8Num34z4">
    <w:name w:val="WW8Num34z4"/>
    <w:rPr>
      <w:rFonts w:ascii="Symbol" w:hAnsi="Symbol"/>
      <w:sz w:val="20"/>
    </w:rPr>
  </w:style>
  <w:style w:type="character" w:customStyle="1" w:styleId="Domylnaczcionkaakapitu2">
    <w:name w:val="Domyślna czcionka akapitu2"/>
  </w:style>
  <w:style w:type="character" w:customStyle="1" w:styleId="WW8Num12z0">
    <w:name w:val="WW8Num12z0"/>
    <w:rPr>
      <w:b w:val="0"/>
      <w:i w:val="0"/>
    </w:rPr>
  </w:style>
  <w:style w:type="character" w:customStyle="1" w:styleId="WW8Num13z1">
    <w:name w:val="WW8Num13z1"/>
    <w:rPr>
      <w:b w:val="0"/>
      <w:i w:val="0"/>
      <w:sz w:val="24"/>
    </w:rPr>
  </w:style>
  <w:style w:type="character" w:customStyle="1" w:styleId="WW8Num22z1">
    <w:name w:val="WW8Num22z1"/>
    <w:rPr>
      <w:rFonts w:ascii="Times New Roman" w:hAnsi="Times New Roman" w:cs="Times New Roman"/>
    </w:rPr>
  </w:style>
  <w:style w:type="character" w:customStyle="1" w:styleId="WW8Num22z3">
    <w:name w:val="WW8Num22z3"/>
    <w:rPr>
      <w:b w:val="0"/>
      <w:i w:val="0"/>
    </w:rPr>
  </w:style>
  <w:style w:type="character" w:customStyle="1" w:styleId="WW8Num23z0">
    <w:name w:val="WW8Num23z0"/>
    <w:rPr>
      <w:rFonts w:ascii="Symbol" w:hAnsi="Symbol"/>
      <w:b w:val="0"/>
      <w:i w:val="0"/>
    </w:rPr>
  </w:style>
  <w:style w:type="character" w:customStyle="1" w:styleId="WW8Num27z0">
    <w:name w:val="WW8Num27z0"/>
    <w:rPr>
      <w:b w:val="0"/>
      <w:i w:val="0"/>
    </w:rPr>
  </w:style>
  <w:style w:type="character" w:customStyle="1" w:styleId="WW8Num27z2">
    <w:name w:val="WW8Num27z2"/>
    <w:rPr>
      <w:b w:val="0"/>
      <w:i w:val="0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3z1">
    <w:name w:val="WW8Num23z1"/>
    <w:rPr>
      <w:rFonts w:ascii="Times New Roman" w:hAnsi="Times New Roman" w:cs="Times New Roman"/>
    </w:rPr>
  </w:style>
  <w:style w:type="character" w:customStyle="1" w:styleId="WW8Num23z3">
    <w:name w:val="WW8Num23z3"/>
    <w:rPr>
      <w:b w:val="0"/>
      <w:i w:val="0"/>
    </w:rPr>
  </w:style>
  <w:style w:type="character" w:customStyle="1" w:styleId="WW8Num25z0">
    <w:name w:val="WW8Num25z0"/>
    <w:rPr>
      <w:b w:val="0"/>
      <w:i w:val="0"/>
      <w:sz w:val="24"/>
    </w:rPr>
  </w:style>
  <w:style w:type="character" w:customStyle="1" w:styleId="WW-Absatz-Standardschriftart111">
    <w:name w:val="WW-Absatz-Standardschriftart111"/>
  </w:style>
  <w:style w:type="character" w:customStyle="1" w:styleId="WW8Num1z1">
    <w:name w:val="WW8Num1z1"/>
    <w:rPr>
      <w:rFonts w:ascii="Times New Roman" w:hAnsi="Times New Roman" w:cs="Times New Roman"/>
    </w:rPr>
  </w:style>
  <w:style w:type="character" w:customStyle="1" w:styleId="WW8Num7z2">
    <w:name w:val="WW8Num7z2"/>
    <w:rPr>
      <w:b w:val="0"/>
      <w:i w:val="0"/>
      <w:color w:val="auto"/>
      <w:sz w:val="24"/>
    </w:rPr>
  </w:style>
  <w:style w:type="character" w:customStyle="1" w:styleId="WW8Num7z3">
    <w:name w:val="WW8Num7z3"/>
    <w:rPr>
      <w:rFonts w:ascii="Symbol" w:eastAsia="Times New Roman" w:hAnsi="Symbol" w:cs="Times New Roman"/>
    </w:rPr>
  </w:style>
  <w:style w:type="character" w:customStyle="1" w:styleId="WW8Num15z1">
    <w:name w:val="WW8Num15z1"/>
    <w:rPr>
      <w:b w:val="0"/>
      <w:i w:val="0"/>
    </w:rPr>
  </w:style>
  <w:style w:type="character" w:customStyle="1" w:styleId="WW8Num27z1">
    <w:name w:val="WW8Num27z1"/>
    <w:rPr>
      <w:b w:val="0"/>
      <w:i w:val="0"/>
      <w:sz w:val="24"/>
    </w:rPr>
  </w:style>
  <w:style w:type="character" w:customStyle="1" w:styleId="WW8Num29z1">
    <w:name w:val="WW8Num29z1"/>
    <w:rPr>
      <w:rFonts w:ascii="Times New Roman" w:eastAsia="Times New Roman" w:hAnsi="Times New Roman" w:cs="Times New Roman"/>
    </w:rPr>
  </w:style>
  <w:style w:type="character" w:customStyle="1" w:styleId="WW8Num29z3">
    <w:name w:val="WW8Num29z3"/>
    <w:rPr>
      <w:b w:val="0"/>
      <w:i w:val="0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3z0">
    <w:name w:val="WW8Num33z0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dane1">
    <w:name w:val="dane1"/>
    <w:rPr>
      <w:color w:val="0000CD"/>
    </w:rPr>
  </w:style>
  <w:style w:type="character" w:customStyle="1" w:styleId="FontStyle13">
    <w:name w:val="Font Style13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18"/>
      <w:szCs w:val="18"/>
    </w:rPr>
  </w:style>
  <w:style w:type="character" w:customStyle="1" w:styleId="Znakinumeracji">
    <w:name w:val="Znaki numeracji"/>
    <w:rPr>
      <w:sz w:val="24"/>
      <w:szCs w:val="24"/>
    </w:rPr>
  </w:style>
  <w:style w:type="character" w:customStyle="1" w:styleId="WW8Num33z2">
    <w:name w:val="WW8Num33z2"/>
    <w:rPr>
      <w:b w:val="0"/>
      <w:i w:val="0"/>
    </w:rPr>
  </w:style>
  <w:style w:type="character" w:customStyle="1" w:styleId="WW8Num29z0">
    <w:name w:val="WW8Num29z0"/>
    <w:rPr>
      <w:rFonts w:ascii="Times New Roman" w:hAnsi="Times New Roman"/>
      <w:b w:val="0"/>
      <w:i w:val="0"/>
      <w:sz w:val="24"/>
    </w:rPr>
  </w:style>
  <w:style w:type="character" w:customStyle="1" w:styleId="WW8Num29z4">
    <w:name w:val="WW8Num29z4"/>
    <w:rPr>
      <w:rFonts w:ascii="Symbol" w:hAnsi="Symbol"/>
      <w:sz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FontStyle23">
    <w:name w:val="Font Style23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rPr>
      <w:rFonts w:ascii="Arial" w:hAnsi="Arial" w:cs="Arial"/>
      <w:b/>
      <w:bCs/>
      <w:sz w:val="28"/>
      <w:szCs w:val="2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ind w:right="72"/>
    </w:pPr>
    <w:rPr>
      <w:i/>
      <w:iCs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aliases w:val=" Znak1 Znak Znak Znak, Znak1 Znak Znak"/>
    <w:basedOn w:val="Normalny"/>
    <w:link w:val="TekstpodstawowywcityZnak"/>
    <w:pPr>
      <w:ind w:left="360"/>
    </w:pPr>
    <w:rPr>
      <w:lang w:val="x-none"/>
    </w:rPr>
  </w:style>
  <w:style w:type="paragraph" w:customStyle="1" w:styleId="Tekstpodstawowywcity21">
    <w:name w:val="Tekst podstawowy wcięty 21"/>
    <w:basedOn w:val="Normalny"/>
    <w:pPr>
      <w:ind w:left="360"/>
    </w:pPr>
    <w:rPr>
      <w:i/>
      <w:iCs/>
    </w:rPr>
  </w:style>
  <w:style w:type="paragraph" w:customStyle="1" w:styleId="Tekstpodstawowy21">
    <w:name w:val="Tekst podstawowy 21"/>
    <w:basedOn w:val="Normalny"/>
    <w:rPr>
      <w:i/>
      <w:iCs/>
    </w:rPr>
  </w:style>
  <w:style w:type="paragraph" w:customStyle="1" w:styleId="Tekstblokowy1">
    <w:name w:val="Tekst blokowy1"/>
    <w:basedOn w:val="Normalny"/>
    <w:pPr>
      <w:ind w:left="360" w:right="-288"/>
    </w:pPr>
  </w:style>
  <w:style w:type="paragraph" w:styleId="NormalnyWeb">
    <w:name w:val="Normal (Web)"/>
    <w:basedOn w:val="Normalny"/>
    <w:pPr>
      <w:spacing w:before="280" w:after="280"/>
    </w:pPr>
    <w:rPr>
      <w:rFonts w:ascii="Verdana" w:hAnsi="Verdana"/>
      <w:color w:val="505050"/>
      <w:sz w:val="17"/>
      <w:szCs w:val="17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pPr>
      <w:spacing w:before="360" w:after="360"/>
      <w:ind w:left="4395" w:right="283"/>
      <w:jc w:val="center"/>
    </w:pPr>
    <w:rPr>
      <w:b/>
      <w:color w:val="0000FF"/>
      <w:szCs w:val="20"/>
      <w:lang w:val="en-GB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Style6">
    <w:name w:val="Style6"/>
    <w:basedOn w:val="Normalny"/>
    <w:pPr>
      <w:widowControl w:val="0"/>
      <w:autoSpaceDE w:val="0"/>
      <w:spacing w:line="391" w:lineRule="exact"/>
    </w:pPr>
    <w:rPr>
      <w:rFonts w:ascii="Arial" w:hAnsi="Arial"/>
    </w:rPr>
  </w:style>
  <w:style w:type="paragraph" w:customStyle="1" w:styleId="Style3">
    <w:name w:val="Style3"/>
    <w:basedOn w:val="Normalny"/>
    <w:pPr>
      <w:widowControl w:val="0"/>
      <w:autoSpaceDE w:val="0"/>
      <w:spacing w:line="235" w:lineRule="exact"/>
      <w:jc w:val="both"/>
    </w:pPr>
    <w:rPr>
      <w:rFonts w:ascii="Arial" w:hAnsi="Arial"/>
    </w:rPr>
  </w:style>
  <w:style w:type="paragraph" w:customStyle="1" w:styleId="Style4">
    <w:name w:val="Style4"/>
    <w:basedOn w:val="Normalny"/>
    <w:pPr>
      <w:widowControl w:val="0"/>
      <w:autoSpaceDE w:val="0"/>
      <w:spacing w:line="240" w:lineRule="exact"/>
      <w:jc w:val="both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podstawowy23">
    <w:name w:val="Tekst podstawowy 23"/>
    <w:basedOn w:val="Normalny"/>
    <w:pPr>
      <w:spacing w:line="360" w:lineRule="auto"/>
      <w:jc w:val="both"/>
    </w:pPr>
  </w:style>
  <w:style w:type="paragraph" w:customStyle="1" w:styleId="Style7">
    <w:name w:val="Style7"/>
    <w:basedOn w:val="Normalny"/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20"/>
    <w:next w:val="Tekstpodstawowy"/>
    <w:qFormat/>
    <w:pPr>
      <w:jc w:val="center"/>
    </w:pPr>
    <w:rPr>
      <w:i/>
      <w:iCs/>
    </w:rPr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character" w:customStyle="1" w:styleId="StopkaZnak">
    <w:name w:val="Stopka Znak"/>
    <w:link w:val="Stopka"/>
    <w:uiPriority w:val="99"/>
    <w:rsid w:val="0013028B"/>
    <w:rPr>
      <w:sz w:val="24"/>
      <w:szCs w:val="24"/>
      <w:lang w:eastAsia="ar-SA"/>
    </w:rPr>
  </w:style>
  <w:style w:type="paragraph" w:styleId="Tekstdymka">
    <w:name w:val="Balloon Text"/>
    <w:basedOn w:val="Normalny"/>
    <w:semiHidden/>
    <w:rsid w:val="00C47B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4CA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EC319A"/>
    <w:pPr>
      <w:ind w:left="720"/>
    </w:pPr>
  </w:style>
  <w:style w:type="table" w:styleId="Tabela-Siatka">
    <w:name w:val="Table Grid"/>
    <w:basedOn w:val="Standardowy"/>
    <w:rsid w:val="007E6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rsid w:val="008E7D6D"/>
    <w:rPr>
      <w:rFonts w:ascii="Times New Roman" w:hAnsi="Times New Roman" w:cs="Times New Roman"/>
      <w:sz w:val="18"/>
      <w:szCs w:val="18"/>
    </w:rPr>
  </w:style>
  <w:style w:type="paragraph" w:styleId="Tekstpodstawowy2">
    <w:name w:val="Body Text 2"/>
    <w:basedOn w:val="Normalny"/>
    <w:rsid w:val="00907644"/>
    <w:pPr>
      <w:spacing w:after="120" w:line="480" w:lineRule="auto"/>
    </w:pPr>
  </w:style>
  <w:style w:type="character" w:styleId="UyteHipercze">
    <w:name w:val="FollowedHyperlink"/>
    <w:rsid w:val="00DE7235"/>
    <w:rPr>
      <w:color w:val="800080"/>
      <w:u w:val="single"/>
    </w:rPr>
  </w:style>
  <w:style w:type="character" w:customStyle="1" w:styleId="TekstpodstawowywcityZnak">
    <w:name w:val="Tekst podstawowy wcięty Znak"/>
    <w:aliases w:val=" Znak1 Znak Znak Znak Znak, Znak1 Znak Znak Znak1"/>
    <w:link w:val="Tekstpodstawowywcity"/>
    <w:rsid w:val="00B81645"/>
    <w:rPr>
      <w:sz w:val="24"/>
      <w:szCs w:val="24"/>
      <w:lang w:eastAsia="ar-SA"/>
    </w:rPr>
  </w:style>
  <w:style w:type="paragraph" w:styleId="Listapunktowana">
    <w:name w:val="List Bullet"/>
    <w:basedOn w:val="Normalny"/>
    <w:autoRedefine/>
    <w:rsid w:val="007447C7"/>
    <w:pPr>
      <w:tabs>
        <w:tab w:val="left" w:pos="9720"/>
      </w:tabs>
      <w:suppressAutoHyphens w:val="0"/>
      <w:spacing w:after="120"/>
      <w:ind w:left="284" w:hanging="284"/>
      <w:jc w:val="both"/>
    </w:pPr>
    <w:rPr>
      <w:lang w:eastAsia="pl-PL"/>
    </w:rPr>
  </w:style>
  <w:style w:type="paragraph" w:customStyle="1" w:styleId="pkt">
    <w:name w:val="pkt"/>
    <w:basedOn w:val="Normalny"/>
    <w:rsid w:val="00F73730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65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96503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996503"/>
    <w:rPr>
      <w:vertAlign w:val="superscript"/>
    </w:rPr>
  </w:style>
  <w:style w:type="character" w:customStyle="1" w:styleId="highlightedsearchterm">
    <w:name w:val="highlightedsearchterm"/>
    <w:rsid w:val="00181FE3"/>
  </w:style>
  <w:style w:type="character" w:styleId="Odwoaniedokomentarza">
    <w:name w:val="annotation reference"/>
    <w:rsid w:val="00564288"/>
    <w:rPr>
      <w:sz w:val="16"/>
      <w:szCs w:val="16"/>
    </w:rPr>
  </w:style>
  <w:style w:type="character" w:customStyle="1" w:styleId="search-result-value">
    <w:name w:val="search-result-value"/>
    <w:rsid w:val="00D24F77"/>
  </w:style>
  <w:style w:type="character" w:customStyle="1" w:styleId="highlighted-search-term">
    <w:name w:val="highlighted-search-term"/>
    <w:rsid w:val="00D24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5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C7650-DFD5-4F9D-AA5E-5DCE45E88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Lasy Państwowe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Anna</dc:creator>
  <cp:keywords/>
  <cp:lastModifiedBy>Sopała Justyna</cp:lastModifiedBy>
  <cp:revision>4</cp:revision>
  <cp:lastPrinted>2020-02-06T12:41:00Z</cp:lastPrinted>
  <dcterms:created xsi:type="dcterms:W3CDTF">2025-01-21T13:00:00Z</dcterms:created>
  <dcterms:modified xsi:type="dcterms:W3CDTF">2026-02-04T13:44:00Z</dcterms:modified>
</cp:coreProperties>
</file>